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4EA6B99" w:rsidR="007C6624" w:rsidRPr="00FD0CCB" w:rsidRDefault="00836FD6" w:rsidP="00FD0CCB">
      <w:pPr>
        <w:tabs>
          <w:tab w:val="left" w:pos="-7371"/>
          <w:tab w:val="left" w:pos="567"/>
        </w:tabs>
        <w:jc w:val="both"/>
        <w:rPr>
          <w:b/>
          <w:bCs/>
        </w:rPr>
      </w:pPr>
      <w:r w:rsidRPr="00FD0CCB">
        <w:rPr>
          <w:b/>
          <w:bCs/>
        </w:rPr>
        <w:t>Lisa 4 Tehniline kirjeldus</w:t>
      </w:r>
    </w:p>
    <w:p w14:paraId="7BAD0CA2" w14:textId="77777777" w:rsidR="00836FD6" w:rsidRPr="00FD0CCB" w:rsidRDefault="00836FD6" w:rsidP="00FD0CCB">
      <w:pPr>
        <w:tabs>
          <w:tab w:val="left" w:pos="-7371"/>
          <w:tab w:val="left" w:pos="567"/>
        </w:tabs>
        <w:jc w:val="both"/>
      </w:pPr>
    </w:p>
    <w:p w14:paraId="08D44456" w14:textId="0A26233F" w:rsidR="00DD1320" w:rsidRPr="00FD0CCB" w:rsidRDefault="00A91140" w:rsidP="00FD0CCB">
      <w:pPr>
        <w:pStyle w:val="Loendilik"/>
        <w:tabs>
          <w:tab w:val="left" w:pos="-7371"/>
          <w:tab w:val="left" w:pos="567"/>
        </w:tabs>
        <w:ind w:left="0"/>
        <w:jc w:val="both"/>
      </w:pPr>
      <w:r w:rsidRPr="00FD0CCB">
        <w:t xml:space="preserve">Hanke nimetus: </w:t>
      </w:r>
      <w:r w:rsidR="00A77B73" w:rsidRPr="00FD0CCB">
        <w:rPr>
          <w:bCs/>
        </w:rPr>
        <w:t>Palgisaare tee ehitamine</w:t>
      </w:r>
      <w:r w:rsidR="009133A6" w:rsidRPr="00FD0CCB">
        <w:rPr>
          <w:bCs/>
        </w:rPr>
        <w:t>.</w:t>
      </w:r>
    </w:p>
    <w:p w14:paraId="21729C8F" w14:textId="5C09F027" w:rsidR="00A91140" w:rsidRPr="00FD0CCB" w:rsidRDefault="00A91140" w:rsidP="00FD0CCB">
      <w:pPr>
        <w:tabs>
          <w:tab w:val="left" w:pos="567"/>
        </w:tabs>
        <w:jc w:val="both"/>
      </w:pPr>
      <w:r w:rsidRPr="00FD0CCB">
        <w:t xml:space="preserve">Klassifikatsioon: </w:t>
      </w:r>
      <w:r w:rsidR="00AB4F2B" w:rsidRPr="00FD0CCB">
        <w:t>teetööd 45233140-2</w:t>
      </w:r>
    </w:p>
    <w:p w14:paraId="44ECE8EC" w14:textId="3A206F51" w:rsidR="000C4D34" w:rsidRPr="00FD0CCB" w:rsidRDefault="000C4D34" w:rsidP="00FD0CCB">
      <w:pPr>
        <w:jc w:val="both"/>
      </w:pPr>
      <w:r w:rsidRPr="00FD0CCB">
        <w:t xml:space="preserve">Hankemenetluse liik: </w:t>
      </w:r>
      <w:r w:rsidR="00E964E1" w:rsidRPr="00FD0CCB">
        <w:t>avatud</w:t>
      </w:r>
      <w:r w:rsidR="00910970" w:rsidRPr="00FD0CCB">
        <w:t xml:space="preserve"> hankemen</w:t>
      </w:r>
      <w:r w:rsidR="00E8136B" w:rsidRPr="00FD0CCB">
        <w:t>e</w:t>
      </w:r>
      <w:r w:rsidR="00910970" w:rsidRPr="00FD0CCB">
        <w:t>tlus</w:t>
      </w:r>
    </w:p>
    <w:p w14:paraId="5CC818D8" w14:textId="7593142E" w:rsidR="00CD4BFE" w:rsidRPr="00FD0CCB" w:rsidRDefault="00EE0A35" w:rsidP="00FD0CCB">
      <w:pPr>
        <w:tabs>
          <w:tab w:val="left" w:pos="567"/>
        </w:tabs>
        <w:suppressAutoHyphens w:val="0"/>
        <w:autoSpaceDE w:val="0"/>
        <w:autoSpaceDN w:val="0"/>
        <w:adjustRightInd w:val="0"/>
        <w:jc w:val="both"/>
        <w:rPr>
          <w:color w:val="000000"/>
        </w:rPr>
      </w:pPr>
      <w:r w:rsidRPr="00FD0CCB">
        <w:rPr>
          <w:color w:val="000000"/>
        </w:rPr>
        <w:t xml:space="preserve">Töö tehniliseks aluseks on </w:t>
      </w:r>
      <w:bookmarkStart w:id="0" w:name="_Hlk144713596"/>
      <w:r w:rsidR="00A77B73" w:rsidRPr="00FD0CCB">
        <w:rPr>
          <w:b/>
          <w:bCs/>
        </w:rPr>
        <w:t>Piiber Projekt</w:t>
      </w:r>
      <w:r w:rsidR="00BE7D61" w:rsidRPr="00FD0CCB">
        <w:rPr>
          <w:b/>
          <w:bCs/>
        </w:rPr>
        <w:t xml:space="preserve"> OÜ</w:t>
      </w:r>
      <w:r w:rsidR="00BE7D61" w:rsidRPr="00FD0CCB">
        <w:t xml:space="preserve"> poolt koostatud „</w:t>
      </w:r>
      <w:r w:rsidR="00A77B73" w:rsidRPr="00FD0CCB">
        <w:t>Palgisaare tee ehitamine</w:t>
      </w:r>
      <w:r w:rsidR="00BE7D61" w:rsidRPr="00FD0CCB">
        <w:t xml:space="preserve"> ehitusprojekt“</w:t>
      </w:r>
      <w:r w:rsidR="00821E34" w:rsidRPr="00FD0CCB">
        <w:t>.</w:t>
      </w:r>
      <w:bookmarkEnd w:id="0"/>
      <w:r w:rsidR="00E939EA" w:rsidRPr="00FD0CCB">
        <w:rPr>
          <w:color w:val="000000"/>
        </w:rPr>
        <w:t xml:space="preserve"> </w:t>
      </w:r>
    </w:p>
    <w:p w14:paraId="18B864B5" w14:textId="77777777" w:rsidR="00F95511" w:rsidRPr="00FD0CCB" w:rsidRDefault="00F95511" w:rsidP="00FD0CCB">
      <w:pPr>
        <w:jc w:val="both"/>
      </w:pPr>
      <w:r w:rsidRPr="00FD0CCB">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FD0CCB" w:rsidRDefault="00F95511" w:rsidP="00FD0CCB">
      <w:pPr>
        <w:tabs>
          <w:tab w:val="left" w:pos="567"/>
        </w:tabs>
        <w:suppressAutoHyphens w:val="0"/>
        <w:autoSpaceDE w:val="0"/>
        <w:autoSpaceDN w:val="0"/>
        <w:adjustRightInd w:val="0"/>
        <w:jc w:val="both"/>
        <w:rPr>
          <w:color w:val="000000"/>
        </w:rPr>
      </w:pPr>
    </w:p>
    <w:p w14:paraId="2E4F39DA" w14:textId="0874713A" w:rsidR="00211846" w:rsidRPr="00FD0CCB" w:rsidRDefault="00211846" w:rsidP="00FD0CCB">
      <w:pPr>
        <w:tabs>
          <w:tab w:val="left" w:pos="567"/>
          <w:tab w:val="left" w:pos="709"/>
        </w:tabs>
        <w:jc w:val="both"/>
      </w:pPr>
      <w:r w:rsidRPr="00FD0CCB">
        <w:t xml:space="preserve">Objektiga on võimalik tutvuda: </w:t>
      </w:r>
      <w:r w:rsidR="00F20063" w:rsidRPr="00FD0CCB">
        <w:t xml:space="preserve">metsataristu spetsialist </w:t>
      </w:r>
      <w:r w:rsidR="007530EC" w:rsidRPr="00FD0CCB">
        <w:t xml:space="preserve">Ain-Meelis Hannus, tel: 5163309, e-post </w:t>
      </w:r>
      <w:hyperlink r:id="rId8" w:history="1">
        <w:r w:rsidR="007530EC" w:rsidRPr="00FD0CCB">
          <w:rPr>
            <w:rStyle w:val="Hperlink"/>
          </w:rPr>
          <w:t>ain-meelis.hannus@rmk.ee</w:t>
        </w:r>
      </w:hyperlink>
      <w:r w:rsidR="007530EC" w:rsidRPr="00FD0CCB">
        <w:t>.</w:t>
      </w:r>
      <w:r w:rsidR="00F42CDC" w:rsidRPr="00FD0CCB">
        <w:t xml:space="preserve"> </w:t>
      </w:r>
      <w:r w:rsidR="00B55D49" w:rsidRPr="00FD0CCB">
        <w:t xml:space="preserve"> </w:t>
      </w:r>
      <w:r w:rsidR="008860A6" w:rsidRPr="00FD0CCB">
        <w:t xml:space="preserve"> </w:t>
      </w:r>
      <w:r w:rsidR="00E353D5" w:rsidRPr="00FD0CCB">
        <w:t xml:space="preserve"> </w:t>
      </w:r>
      <w:r w:rsidR="005F373A" w:rsidRPr="00FD0CCB">
        <w:t xml:space="preserve"> </w:t>
      </w:r>
      <w:r w:rsidR="00D31B0A" w:rsidRPr="00FD0CCB">
        <w:t xml:space="preserve"> </w:t>
      </w:r>
      <w:r w:rsidR="00661DC3" w:rsidRPr="00FD0CCB">
        <w:t xml:space="preserve"> </w:t>
      </w:r>
      <w:r w:rsidR="009166AD" w:rsidRPr="00FD0CCB">
        <w:t xml:space="preserve"> </w:t>
      </w:r>
      <w:r w:rsidR="00BF7255" w:rsidRPr="00FD0CCB">
        <w:t xml:space="preserve"> </w:t>
      </w:r>
      <w:r w:rsidRPr="00FD0CCB">
        <w:t xml:space="preserve"> </w:t>
      </w:r>
      <w:r w:rsidRPr="00FD0CCB">
        <w:rPr>
          <w:rStyle w:val="Hperlink"/>
        </w:rPr>
        <w:t xml:space="preserve"> </w:t>
      </w:r>
      <w:r w:rsidRPr="00FD0CCB">
        <w:t xml:space="preserve">  </w:t>
      </w:r>
    </w:p>
    <w:p w14:paraId="306B2C19" w14:textId="77777777" w:rsidR="00CB5A51" w:rsidRPr="00FD0CCB" w:rsidRDefault="00CB5A51" w:rsidP="00FD0CCB">
      <w:pPr>
        <w:tabs>
          <w:tab w:val="left" w:pos="567"/>
          <w:tab w:val="left" w:pos="709"/>
        </w:tabs>
        <w:jc w:val="both"/>
        <w:rPr>
          <w:color w:val="000000"/>
        </w:rPr>
      </w:pPr>
    </w:p>
    <w:p w14:paraId="553E5A34" w14:textId="4ED5E5A3" w:rsidR="00790542" w:rsidRPr="00FD0CCB" w:rsidRDefault="00E278BD" w:rsidP="00FD0CCB">
      <w:pPr>
        <w:tabs>
          <w:tab w:val="left" w:pos="567"/>
          <w:tab w:val="left" w:pos="709"/>
        </w:tabs>
        <w:jc w:val="both"/>
      </w:pPr>
      <w:r w:rsidRPr="00FD0CCB">
        <w:t xml:space="preserve">Töövõtja annab Tellijale valmis Töö lõplikult üle </w:t>
      </w:r>
      <w:r w:rsidR="00797877" w:rsidRPr="00FD0CCB">
        <w:t xml:space="preserve">hiljemalt </w:t>
      </w:r>
      <w:r w:rsidR="00CC4877" w:rsidRPr="00FD0CCB">
        <w:t>1.0</w:t>
      </w:r>
      <w:r w:rsidR="00A77B73" w:rsidRPr="00FD0CCB">
        <w:t>9</w:t>
      </w:r>
      <w:r w:rsidR="00CC4877" w:rsidRPr="00FD0CCB">
        <w:t>.202</w:t>
      </w:r>
      <w:r w:rsidR="0042581E" w:rsidRPr="00FD0CCB">
        <w:t>5</w:t>
      </w:r>
      <w:r w:rsidR="00CC4877" w:rsidRPr="00FD0CCB">
        <w:t xml:space="preserve">.a. </w:t>
      </w:r>
      <w:r w:rsidR="00D40D58" w:rsidRPr="00FD0CCB">
        <w:t>Ehitusobjekti dokumentide üleandmiseks ja vastuvõtmiseks ning ehitusobjekti kasutuselevõtu dokumentide vormistamiseks on aega</w:t>
      </w:r>
      <w:r w:rsidR="00D711C6" w:rsidRPr="00FD0CCB">
        <w:t xml:space="preserve"> kuni 1.1</w:t>
      </w:r>
      <w:r w:rsidR="00A77B73" w:rsidRPr="00FD0CCB">
        <w:t>1</w:t>
      </w:r>
      <w:r w:rsidR="00D711C6" w:rsidRPr="00FD0CCB">
        <w:t>.202</w:t>
      </w:r>
      <w:r w:rsidR="0042581E" w:rsidRPr="00FD0CCB">
        <w:t>5</w:t>
      </w:r>
      <w:r w:rsidR="00924A00" w:rsidRPr="00FD0CCB">
        <w:t xml:space="preserve">. </w:t>
      </w:r>
      <w:r w:rsidR="00B4104B" w:rsidRPr="00FD0CCB">
        <w:t xml:space="preserve">Hankija soovib </w:t>
      </w:r>
      <w:r w:rsidR="00EC3A96" w:rsidRPr="00FD0CCB">
        <w:t>hanke</w:t>
      </w:r>
      <w:r w:rsidR="00B4104B" w:rsidRPr="00FD0CCB">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FD0CCB" w:rsidRDefault="001E7EAA" w:rsidP="00FD0CCB">
      <w:pPr>
        <w:tabs>
          <w:tab w:val="left" w:pos="567"/>
          <w:tab w:val="left" w:pos="709"/>
        </w:tabs>
        <w:jc w:val="both"/>
      </w:pPr>
    </w:p>
    <w:p w14:paraId="6995200F" w14:textId="7C00320F" w:rsidR="00907E2A" w:rsidRPr="00FD0CCB" w:rsidRDefault="00465B96" w:rsidP="00FD0CCB">
      <w:pPr>
        <w:tabs>
          <w:tab w:val="left" w:pos="567"/>
          <w:tab w:val="right" w:pos="9071"/>
        </w:tabs>
        <w:jc w:val="both"/>
      </w:pPr>
      <w:r w:rsidRPr="00FD0CCB">
        <w:t xml:space="preserve">Töödele on nõutav teostusgarantii kestvusega 2 aastat arvates kasutuselevõtu akti allkirjastamisest </w:t>
      </w:r>
      <w:r w:rsidR="00A12BE4" w:rsidRPr="00FD0CCB">
        <w:t>t</w:t>
      </w:r>
      <w:r w:rsidRPr="00FD0CCB">
        <w:t xml:space="preserve">ellija poolt. Tööde teostamise ajaks on nõutav pangagarantii 10 % </w:t>
      </w:r>
      <w:r w:rsidR="00EC3A96" w:rsidRPr="00FD0CCB">
        <w:t>hanke</w:t>
      </w:r>
      <w:r w:rsidRPr="00FD0CCB">
        <w:t xml:space="preserve">lepingu sõlmimise aluseks olnud eduka pakkumuse maksumusest või sama summa deponeerimine </w:t>
      </w:r>
      <w:r w:rsidR="00237CE4" w:rsidRPr="00FD0CCB">
        <w:t>t</w:t>
      </w:r>
      <w:r w:rsidRPr="00FD0CCB">
        <w:t>ellija pangakontole.</w:t>
      </w:r>
    </w:p>
    <w:p w14:paraId="6B0C6665" w14:textId="22CDA695" w:rsidR="00CD4BFE" w:rsidRPr="00FD0CCB" w:rsidRDefault="00CD4BFE" w:rsidP="00FD0CCB">
      <w:pPr>
        <w:tabs>
          <w:tab w:val="left" w:pos="567"/>
          <w:tab w:val="right" w:pos="9071"/>
        </w:tabs>
        <w:jc w:val="both"/>
      </w:pPr>
    </w:p>
    <w:p w14:paraId="0D861230" w14:textId="16E834FB" w:rsidR="00664C0C" w:rsidRPr="00FD0CCB" w:rsidRDefault="00664C0C" w:rsidP="00FD0CCB">
      <w:pPr>
        <w:pStyle w:val="Pealkiri2"/>
        <w:numPr>
          <w:ilvl w:val="0"/>
          <w:numId w:val="0"/>
        </w:numPr>
        <w:ind w:left="576" w:hanging="576"/>
        <w:jc w:val="both"/>
        <w:rPr>
          <w:rFonts w:ascii="Times New Roman" w:hAnsi="Times New Roman" w:cs="Times New Roman"/>
          <w:sz w:val="24"/>
          <w:szCs w:val="24"/>
        </w:rPr>
      </w:pPr>
      <w:r w:rsidRPr="00FD0CCB">
        <w:rPr>
          <w:rFonts w:ascii="Times New Roman" w:hAnsi="Times New Roman" w:cs="Times New Roman"/>
          <w:sz w:val="24"/>
          <w:szCs w:val="24"/>
        </w:rPr>
        <w:t>Hanke tehniline kirjeldus</w:t>
      </w:r>
    </w:p>
    <w:p w14:paraId="4D33C039" w14:textId="33920544" w:rsidR="007E11D1" w:rsidRPr="00FD0CCB" w:rsidRDefault="00A77B73" w:rsidP="00FD0CCB">
      <w:pPr>
        <w:suppressAutoHyphens w:val="0"/>
        <w:autoSpaceDE w:val="0"/>
        <w:autoSpaceDN w:val="0"/>
        <w:adjustRightInd w:val="0"/>
        <w:jc w:val="both"/>
        <w:rPr>
          <w:rFonts w:eastAsia="Calibri"/>
          <w:bCs/>
          <w:lang w:eastAsia="en-US"/>
        </w:rPr>
      </w:pPr>
      <w:r w:rsidRPr="00FD0CCB">
        <w:rPr>
          <w:rFonts w:eastAsia="Calibri"/>
          <w:bCs/>
          <w:lang w:eastAsia="en-US"/>
        </w:rPr>
        <w:t xml:space="preserve">Palgisaare tee </w:t>
      </w:r>
      <w:r w:rsidR="0021495B" w:rsidRPr="00FD0CCB">
        <w:rPr>
          <w:rFonts w:eastAsia="Calibri"/>
          <w:bCs/>
          <w:lang w:eastAsia="en-US"/>
        </w:rPr>
        <w:t>(</w:t>
      </w:r>
      <w:r w:rsidR="000D6F80" w:rsidRPr="00FD0CCB">
        <w:rPr>
          <w:rFonts w:eastAsia="Calibri"/>
          <w:bCs/>
          <w:lang w:eastAsia="en-US"/>
        </w:rPr>
        <w:t>0</w:t>
      </w:r>
      <w:r w:rsidRPr="00FD0CCB">
        <w:rPr>
          <w:rFonts w:eastAsia="Calibri"/>
          <w:bCs/>
          <w:lang w:eastAsia="en-US"/>
        </w:rPr>
        <w:t>,</w:t>
      </w:r>
      <w:r w:rsidR="000D6F80" w:rsidRPr="00FD0CCB">
        <w:rPr>
          <w:rFonts w:eastAsia="Calibri"/>
          <w:bCs/>
          <w:lang w:eastAsia="en-US"/>
        </w:rPr>
        <w:t>6</w:t>
      </w:r>
      <w:r w:rsidRPr="00FD0CCB">
        <w:rPr>
          <w:rFonts w:eastAsia="Calibri"/>
          <w:bCs/>
          <w:lang w:eastAsia="en-US"/>
        </w:rPr>
        <w:t>3</w:t>
      </w:r>
      <w:r w:rsidR="0021495B" w:rsidRPr="00FD0CCB">
        <w:rPr>
          <w:rFonts w:eastAsia="Calibri"/>
          <w:bCs/>
          <w:lang w:eastAsia="en-US"/>
        </w:rPr>
        <w:t xml:space="preserve"> km) </w:t>
      </w:r>
      <w:r w:rsidRPr="00FD0CCB">
        <w:rPr>
          <w:rFonts w:eastAsia="Calibri"/>
          <w:bCs/>
          <w:lang w:eastAsia="en-US"/>
        </w:rPr>
        <w:t>ehitamine</w:t>
      </w:r>
      <w:r w:rsidR="008E33B5" w:rsidRPr="00FD0CCB">
        <w:rPr>
          <w:rFonts w:eastAsia="Calibri"/>
          <w:bCs/>
          <w:lang w:eastAsia="en-US"/>
        </w:rPr>
        <w:t>, mis asu</w:t>
      </w:r>
      <w:r w:rsidR="00444B33" w:rsidRPr="00FD0CCB">
        <w:rPr>
          <w:rFonts w:eastAsia="Calibri"/>
          <w:bCs/>
          <w:lang w:eastAsia="en-US"/>
        </w:rPr>
        <w:t>b</w:t>
      </w:r>
      <w:r w:rsidR="008E33B5" w:rsidRPr="00FD0CCB">
        <w:rPr>
          <w:rFonts w:eastAsia="Calibri"/>
          <w:bCs/>
          <w:lang w:eastAsia="en-US"/>
        </w:rPr>
        <w:t xml:space="preserve"> </w:t>
      </w:r>
      <w:r w:rsidR="00AD060C" w:rsidRPr="00FD0CCB">
        <w:rPr>
          <w:rFonts w:eastAsia="Calibri"/>
          <w:bCs/>
          <w:lang w:eastAsia="en-US"/>
        </w:rPr>
        <w:t xml:space="preserve">Viljandi maakonnas, Põhja-Sakala vallas, </w:t>
      </w:r>
      <w:proofErr w:type="spellStart"/>
      <w:r w:rsidR="00AD060C" w:rsidRPr="00FD0CCB">
        <w:rPr>
          <w:rFonts w:eastAsia="Calibri"/>
          <w:bCs/>
          <w:lang w:eastAsia="en-US"/>
        </w:rPr>
        <w:t>Lõhavere</w:t>
      </w:r>
      <w:proofErr w:type="spellEnd"/>
      <w:r w:rsidR="00AD060C" w:rsidRPr="00FD0CCB">
        <w:rPr>
          <w:rFonts w:eastAsia="Calibri"/>
          <w:bCs/>
          <w:lang w:eastAsia="en-US"/>
        </w:rPr>
        <w:t xml:space="preserve"> külas</w:t>
      </w:r>
      <w:r w:rsidR="00C05FA5" w:rsidRPr="00FD0CCB">
        <w:rPr>
          <w:rFonts w:eastAsia="Calibri"/>
          <w:bCs/>
          <w:lang w:eastAsia="en-US"/>
        </w:rPr>
        <w:t>.</w:t>
      </w:r>
    </w:p>
    <w:p w14:paraId="23102B67" w14:textId="4941904F" w:rsidR="006F6917" w:rsidRPr="00FD0CCB" w:rsidRDefault="00783229" w:rsidP="00FD0CCB">
      <w:pPr>
        <w:suppressAutoHyphens w:val="0"/>
        <w:autoSpaceDE w:val="0"/>
        <w:autoSpaceDN w:val="0"/>
        <w:adjustRightInd w:val="0"/>
        <w:jc w:val="both"/>
        <w:rPr>
          <w:rFonts w:eastAsia="Calibri"/>
          <w:bCs/>
          <w:lang w:eastAsia="en-US"/>
        </w:rPr>
      </w:pPr>
      <w:r w:rsidRPr="00FD0CCB">
        <w:rPr>
          <w:rFonts w:eastAsia="Calibri"/>
          <w:bCs/>
          <w:lang w:eastAsia="en-US"/>
        </w:rPr>
        <w:t xml:space="preserve">Palgisaare </w:t>
      </w:r>
      <w:r w:rsidR="004D0FA9" w:rsidRPr="00FD0CCB">
        <w:rPr>
          <w:rFonts w:eastAsia="Calibri"/>
          <w:bCs/>
          <w:lang w:eastAsia="en-US"/>
        </w:rPr>
        <w:t xml:space="preserve">teele on juurdepääs </w:t>
      </w:r>
      <w:r w:rsidRPr="00FD0CCB">
        <w:rPr>
          <w:rFonts w:eastAsia="Calibri"/>
          <w:bCs/>
          <w:lang w:eastAsia="en-US"/>
        </w:rPr>
        <w:t>riigiteelt 24115 Suure-Jaani – Navesti km 2,105</w:t>
      </w:r>
      <w:r w:rsidR="00FA742D" w:rsidRPr="00FD0CCB">
        <w:rPr>
          <w:rFonts w:eastAsia="Calibri"/>
          <w:bCs/>
          <w:lang w:eastAsia="en-US"/>
        </w:rPr>
        <w:t xml:space="preserve"> asuva </w:t>
      </w:r>
      <w:proofErr w:type="spellStart"/>
      <w:r w:rsidR="00FA742D" w:rsidRPr="00FD0CCB">
        <w:rPr>
          <w:rFonts w:eastAsia="Calibri"/>
          <w:bCs/>
          <w:lang w:eastAsia="en-US"/>
        </w:rPr>
        <w:t>mahasõidu</w:t>
      </w:r>
      <w:proofErr w:type="spellEnd"/>
      <w:r w:rsidR="003370EC" w:rsidRPr="00FD0CCB">
        <w:rPr>
          <w:rFonts w:eastAsia="Calibri"/>
          <w:bCs/>
          <w:lang w:eastAsia="en-US"/>
        </w:rPr>
        <w:t xml:space="preserve"> kaudu.</w:t>
      </w:r>
    </w:p>
    <w:p w14:paraId="31E52701" w14:textId="12D486B8" w:rsidR="005A12C0" w:rsidRPr="00FD0CCB" w:rsidRDefault="00507251" w:rsidP="00FD0CCB">
      <w:pPr>
        <w:suppressAutoHyphens w:val="0"/>
        <w:autoSpaceDE w:val="0"/>
        <w:autoSpaceDN w:val="0"/>
        <w:adjustRightInd w:val="0"/>
        <w:jc w:val="both"/>
        <w:rPr>
          <w:lang w:eastAsia="et-EE"/>
        </w:rPr>
      </w:pPr>
      <w:r w:rsidRPr="00FD0CCB">
        <w:rPr>
          <w:lang w:eastAsia="et-EE"/>
        </w:rPr>
        <w:t>Vajalikud raietööd on RMK pool</w:t>
      </w:r>
      <w:r w:rsidR="006E1F4C" w:rsidRPr="00FD0CCB">
        <w:rPr>
          <w:lang w:eastAsia="et-EE"/>
        </w:rPr>
        <w:t>t</w:t>
      </w:r>
      <w:r w:rsidRPr="00FD0CCB">
        <w:rPr>
          <w:lang w:eastAsia="et-EE"/>
        </w:rPr>
        <w:t xml:space="preserve"> </w:t>
      </w:r>
      <w:r w:rsidR="00CD65CB" w:rsidRPr="00FD0CCB">
        <w:rPr>
          <w:lang w:eastAsia="et-EE"/>
        </w:rPr>
        <w:t xml:space="preserve">tehtud. </w:t>
      </w:r>
      <w:r w:rsidR="0051785D" w:rsidRPr="00FD0CCB">
        <w:rPr>
          <w:lang w:eastAsia="et-EE"/>
        </w:rPr>
        <w:t>Ehitaja teostab vajalike ja segavate puude ja põõsast</w:t>
      </w:r>
      <w:r w:rsidR="001B4A62" w:rsidRPr="00FD0CCB">
        <w:rPr>
          <w:lang w:eastAsia="et-EE"/>
        </w:rPr>
        <w:t xml:space="preserve">e raie ja </w:t>
      </w:r>
      <w:proofErr w:type="spellStart"/>
      <w:r w:rsidR="001B4A62" w:rsidRPr="00FD0CCB">
        <w:rPr>
          <w:lang w:eastAsia="et-EE"/>
        </w:rPr>
        <w:t>kokkuveo</w:t>
      </w:r>
      <w:proofErr w:type="spellEnd"/>
      <w:r w:rsidR="001B4A62" w:rsidRPr="00FD0CCB">
        <w:rPr>
          <w:lang w:eastAsia="et-EE"/>
        </w:rPr>
        <w:t xml:space="preserve">. </w:t>
      </w:r>
      <w:r w:rsidR="001049B5" w:rsidRPr="00FD0CCB">
        <w:rPr>
          <w:lang w:eastAsia="et-EE"/>
        </w:rPr>
        <w:t xml:space="preserve">Raie käigus tuleb teha raiutavatest puudest etteantud sortimenti, see kokku vedada ja ladustada etteantud kohta. </w:t>
      </w:r>
    </w:p>
    <w:p w14:paraId="14025A19" w14:textId="4AD397CB" w:rsidR="00BB55D0" w:rsidRPr="00FD0CCB" w:rsidRDefault="0089129C" w:rsidP="00FD0CCB">
      <w:pPr>
        <w:suppressAutoHyphens w:val="0"/>
        <w:autoSpaceDE w:val="0"/>
        <w:autoSpaceDN w:val="0"/>
        <w:adjustRightInd w:val="0"/>
        <w:jc w:val="both"/>
      </w:pPr>
      <w:r w:rsidRPr="00FD0CCB">
        <w:rPr>
          <w:bCs/>
        </w:rPr>
        <w:t xml:space="preserve">Edasi tuleb teostada </w:t>
      </w:r>
      <w:r w:rsidR="009166AD" w:rsidRPr="00FD0CCB">
        <w:rPr>
          <w:bCs/>
        </w:rPr>
        <w:t>kändude juurimine</w:t>
      </w:r>
      <w:r w:rsidR="00BF04A1" w:rsidRPr="00FD0CCB">
        <w:rPr>
          <w:bCs/>
        </w:rPr>
        <w:t xml:space="preserve"> (</w:t>
      </w:r>
      <w:r w:rsidR="00C3427D" w:rsidRPr="00FD0CCB">
        <w:rPr>
          <w:bCs/>
        </w:rPr>
        <w:t>1,73 ha</w:t>
      </w:r>
      <w:r w:rsidR="0075168A" w:rsidRPr="00FD0CCB">
        <w:rPr>
          <w:bCs/>
        </w:rPr>
        <w:t>)</w:t>
      </w:r>
      <w:r w:rsidR="00BF04A1" w:rsidRPr="00FD0CCB">
        <w:rPr>
          <w:bCs/>
        </w:rPr>
        <w:t xml:space="preserve">. </w:t>
      </w:r>
      <w:r w:rsidR="00BB55D0" w:rsidRPr="00FD0CCB">
        <w:rPr>
          <w:bCs/>
        </w:rPr>
        <w:t xml:space="preserve">Kännud juuritakse </w:t>
      </w:r>
      <w:r w:rsidR="006E235F" w:rsidRPr="00FD0CCB">
        <w:rPr>
          <w:bCs/>
        </w:rPr>
        <w:t xml:space="preserve">teede puhul </w:t>
      </w:r>
      <w:r w:rsidR="00BB55D0" w:rsidRPr="00FD0CCB">
        <w:rPr>
          <w:bCs/>
        </w:rPr>
        <w:t>kogu teetrassi laiuse ulatuses</w:t>
      </w:r>
      <w:r w:rsidR="00A14104" w:rsidRPr="00FD0CCB">
        <w:rPr>
          <w:bCs/>
        </w:rPr>
        <w:t xml:space="preserve"> ja </w:t>
      </w:r>
      <w:r w:rsidR="00953368" w:rsidRPr="00FD0CCB">
        <w:rPr>
          <w:bCs/>
        </w:rPr>
        <w:t>koondatakse hunnikutesse</w:t>
      </w:r>
      <w:r w:rsidR="00230147" w:rsidRPr="00FD0CCB">
        <w:rPr>
          <w:bCs/>
        </w:rPr>
        <w:t xml:space="preserve">. </w:t>
      </w:r>
      <w:r w:rsidR="00020020" w:rsidRPr="00FD0CCB">
        <w:rPr>
          <w:bCs/>
        </w:rPr>
        <w:t>Võsaga kaetud aladel töödeldakse kraavi nõlva võimalusel freesimise teel või eemaldatakse võsa juurestik sette eemaldamise käigus.</w:t>
      </w:r>
      <w:r w:rsidR="006266B3" w:rsidRPr="00FD0CCB">
        <w:rPr>
          <w:bCs/>
        </w:rPr>
        <w:t xml:space="preserve"> </w:t>
      </w:r>
      <w:r w:rsidR="00D34133" w:rsidRPr="00FD0CCB">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D0CCB">
        <w:rPr>
          <w:bCs/>
        </w:rPr>
        <w:t>Juuritud känn</w:t>
      </w:r>
      <w:r w:rsidR="00330E2F" w:rsidRPr="00FD0CCB">
        <w:rPr>
          <w:bCs/>
        </w:rPr>
        <w:t>ud ja väljatulnud kivid</w:t>
      </w:r>
      <w:r w:rsidR="00BC2995" w:rsidRPr="00FD0CCB">
        <w:rPr>
          <w:bCs/>
        </w:rPr>
        <w:t xml:space="preserve"> </w:t>
      </w:r>
      <w:r w:rsidR="00330E2F" w:rsidRPr="00FD0CCB">
        <w:rPr>
          <w:bCs/>
        </w:rPr>
        <w:t>tuleb paigutada trassi äärde nii, et ei tekiks katkematut valli, vahe tuleb jätta iga 25m tagant.</w:t>
      </w:r>
      <w:r w:rsidR="00CA6293" w:rsidRPr="00FD0CCB">
        <w:rPr>
          <w:bCs/>
        </w:rPr>
        <w:t xml:space="preserve"> </w:t>
      </w:r>
      <w:r w:rsidR="00EA5E7E" w:rsidRPr="00FD0CCB">
        <w:rPr>
          <w:bCs/>
        </w:rPr>
        <w:t>Kraavide kaeve pinnast ja se</w:t>
      </w:r>
      <w:r w:rsidR="00CA6293" w:rsidRPr="00FD0CCB">
        <w:rPr>
          <w:bCs/>
        </w:rPr>
        <w:t xml:space="preserve">tte võib paigutada ka olemasoleva mulde taha, kuid see peab jääma sellest madalamale. </w:t>
      </w:r>
      <w:r w:rsidR="009166AD" w:rsidRPr="00FD0CCB">
        <w:rPr>
          <w:bCs/>
        </w:rPr>
        <w:t xml:space="preserve">Kraavi teepoolsed perved peavad olema töödeldud tasemel, mis võimaldab </w:t>
      </w:r>
      <w:r w:rsidR="009166AD" w:rsidRPr="00FD0CCB">
        <w:rPr>
          <w:bCs/>
        </w:rPr>
        <w:lastRenderedPageBreak/>
        <w:t>mehhaniseeritud hooldust.</w:t>
      </w:r>
      <w:r w:rsidR="000B70FA" w:rsidRPr="00FD0CCB">
        <w:t xml:space="preserve"> </w:t>
      </w:r>
      <w:r w:rsidR="001E6B28" w:rsidRPr="00FD0CCB">
        <w:t>Kuivenduskraavi K1/1 hooldatavas HK ja rekonstrueeritavas RK lõigus pole juurimist ette nähtud.</w:t>
      </w:r>
    </w:p>
    <w:p w14:paraId="38C07122" w14:textId="047C0BED" w:rsidR="005C293A" w:rsidRPr="00FD0CCB" w:rsidRDefault="005C293A" w:rsidP="00FD0CCB">
      <w:pPr>
        <w:suppressAutoHyphens w:val="0"/>
        <w:autoSpaceDE w:val="0"/>
        <w:autoSpaceDN w:val="0"/>
        <w:adjustRightInd w:val="0"/>
        <w:jc w:val="both"/>
      </w:pPr>
      <w:r w:rsidRPr="00FD0CCB">
        <w:t>Veejuhe K1/1 on ette nähtud rekonstrueerida.  PK 5+60 ristub teetrass veejuhtmega K1/2, millele on ette nähtud puhastamine uuendustööde mahus. Riigitee äärne kraav K1/5 on ristumiskoha ehitamise jaoks ette nähtud ümber ehitada (veejuhtme telg nihkub kuni 2 m riigiteest kaugemale) ca 178 m pikkusel lõigul.</w:t>
      </w:r>
      <w:r w:rsidR="007F109D" w:rsidRPr="00FD0CCB">
        <w:t xml:space="preserve"> </w:t>
      </w:r>
      <w:r w:rsidRPr="00FD0CCB">
        <w:t xml:space="preserve">Ette on nähtud teekraavide K1/3…K1/4A ehitamine, kust on vesi suunatud kuivenduskraavi K1/1, mis omakorda suubub </w:t>
      </w:r>
      <w:proofErr w:type="spellStart"/>
      <w:r w:rsidRPr="00FD0CCB">
        <w:t>Lõhavere</w:t>
      </w:r>
      <w:proofErr w:type="spellEnd"/>
      <w:r w:rsidRPr="00FD0CCB">
        <w:t xml:space="preserve"> ojja. </w:t>
      </w:r>
    </w:p>
    <w:p w14:paraId="41B0B24A" w14:textId="19CCFC92" w:rsidR="005C293A" w:rsidRPr="00FD0CCB" w:rsidRDefault="005C293A" w:rsidP="00FD0CCB">
      <w:pPr>
        <w:suppressAutoHyphens w:val="0"/>
        <w:autoSpaceDE w:val="0"/>
        <w:autoSpaceDN w:val="0"/>
        <w:adjustRightInd w:val="0"/>
        <w:jc w:val="both"/>
      </w:pPr>
      <w:r w:rsidRPr="00FD0CCB">
        <w:t>Ehitatavate teekraavide nõlvus on ette nähtud 1:1,5, põhja laius 0,4 m ja keskmine sügavus 1,0 m mõõdetuna ümbritsevast maapinnast. Riigitee kraavi K1/5 teemulde poolne nõlv kaevatakse nõlvusega 1:3 (metsapoolne nõlv 1:1,5) , põhja laiusega 0,4 m ning keskmise sügavusega 0,5 m.</w:t>
      </w:r>
      <w:r w:rsidR="005B45A9" w:rsidRPr="00FD0CCB">
        <w:t xml:space="preserve"> Sette kandumise vältimiseks on kuivenduskraavile K1/1 ette nähtud ehitustööde aegse filtratsioonitõkke ekraani paigaldamine</w:t>
      </w:r>
      <w:r w:rsidR="00395F5F" w:rsidRPr="00FD0CCB">
        <w:t>.</w:t>
      </w:r>
    </w:p>
    <w:p w14:paraId="41D084EA" w14:textId="06DEFBF0" w:rsidR="00AA2174" w:rsidRPr="00FD0CCB" w:rsidRDefault="00AA2174" w:rsidP="00FD0CCB">
      <w:pPr>
        <w:suppressAutoHyphens w:val="0"/>
        <w:autoSpaceDE w:val="0"/>
        <w:autoSpaceDN w:val="0"/>
        <w:adjustRightInd w:val="0"/>
        <w:jc w:val="both"/>
      </w:pPr>
      <w:r w:rsidRPr="00FD0CCB">
        <w:t xml:space="preserve">Palgisaare tee mulle ehitatakse veejuhtmete kaevest ning maapinna lükkest saadud pinnasest. Välja kaevatud pinnas paigaldatakse ehitatavasse teemuldesse, kus see tasandatakse ning tihendatakse. Riigitee ristumiskoha ehitamisel tuleb kasutada juurde toodavat mineraalpinnast </w:t>
      </w:r>
      <w:r w:rsidR="005B4387" w:rsidRPr="00FD0CCB">
        <w:t xml:space="preserve">(liiv (k≥0,5m/24h)) </w:t>
      </w:r>
      <w:r w:rsidRPr="00FD0CCB">
        <w:t>ca 130 m</w:t>
      </w:r>
      <w:r w:rsidRPr="00FD0CCB">
        <w:rPr>
          <w:vertAlign w:val="superscript"/>
        </w:rPr>
        <w:t>3</w:t>
      </w:r>
      <w:r w:rsidRPr="00FD0CCB">
        <w:t>.</w:t>
      </w:r>
    </w:p>
    <w:p w14:paraId="744B5C31" w14:textId="405FE8DB" w:rsidR="00346962" w:rsidRPr="00FD0CCB" w:rsidRDefault="00674581" w:rsidP="00FD0CCB">
      <w:pPr>
        <w:suppressAutoHyphens w:val="0"/>
        <w:autoSpaceDE w:val="0"/>
        <w:autoSpaceDN w:val="0"/>
        <w:adjustRightInd w:val="0"/>
        <w:jc w:val="both"/>
      </w:pPr>
      <w:r w:rsidRPr="00FD0CCB">
        <w:t xml:space="preserve">Palgisaare teele ehitatakse 4 uut plasttruupi. Truup T1/1 on vajalik riigitee ristumiskoha ehitamiseks. Truup T1/2 on vajalik metsatee </w:t>
      </w:r>
      <w:proofErr w:type="spellStart"/>
      <w:r w:rsidRPr="00FD0CCB">
        <w:t>mahasõidukoha</w:t>
      </w:r>
      <w:proofErr w:type="spellEnd"/>
      <w:r w:rsidRPr="00FD0CCB">
        <w:t xml:space="preserve"> ehitamiseks. Truup T1/3 on vajalik kuivenduskraavi K1/2 ja teekraavide K1/4…K1/4A vee suunamiseks tee alt läbi. Truup T1/4 on vajalik kvartalisihi </w:t>
      </w:r>
      <w:proofErr w:type="spellStart"/>
      <w:r w:rsidRPr="00FD0CCB">
        <w:t>ülepääsu</w:t>
      </w:r>
      <w:proofErr w:type="spellEnd"/>
      <w:r w:rsidRPr="00FD0CCB">
        <w:t xml:space="preserve"> tagamiseks veejuhtmel K1/1.</w:t>
      </w:r>
    </w:p>
    <w:p w14:paraId="2DC1AF8B" w14:textId="2AE5EABF" w:rsidR="00D30B7D" w:rsidRPr="00FD0CCB" w:rsidRDefault="00D30B7D" w:rsidP="00FD0CCB">
      <w:pPr>
        <w:suppressAutoHyphens w:val="0"/>
        <w:autoSpaceDE w:val="0"/>
        <w:autoSpaceDN w:val="0"/>
        <w:adjustRightInd w:val="0"/>
        <w:jc w:val="both"/>
      </w:pPr>
      <w:r w:rsidRPr="00FD0CCB">
        <w:t xml:space="preserve">Plasttruubid rajatakse läbimõõduga 40 cm ja </w:t>
      </w:r>
      <w:r w:rsidR="00365E92" w:rsidRPr="00FD0CCB">
        <w:t>5</w:t>
      </w:r>
      <w:r w:rsidRPr="00FD0CCB">
        <w:t xml:space="preserve">0 cm. Plasttruubitorud peavad vastama ringjäikusele SN8, ISO 9969 ja olema seest </w:t>
      </w:r>
      <w:proofErr w:type="spellStart"/>
      <w:r w:rsidRPr="00FD0CCB">
        <w:t>siledaseinalised</w:t>
      </w:r>
      <w:proofErr w:type="spellEnd"/>
      <w:r w:rsidRPr="00FD0CCB">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Pr="00FD0CCB">
        <w:t>Kinniaetav</w:t>
      </w:r>
      <w:proofErr w:type="spellEnd"/>
      <w:r w:rsidRPr="00FD0CCB">
        <w:t xml:space="preserve"> kaevik tuleb toru ümber korralikult 15-30 cm kihtidena tihendada. Truupide ehitamisel minimaalne mineraalse pinnase täitekihi paksus truubitoru peal olema Ø  40 </w:t>
      </w:r>
      <w:r w:rsidR="00DD1649" w:rsidRPr="00FD0CCB">
        <w:t>ja 50 s</w:t>
      </w:r>
      <w:r w:rsidRPr="00FD0CCB">
        <w:t>m plasttruubil vähemalt 0,5</w:t>
      </w:r>
      <w:r w:rsidR="00DD1649" w:rsidRPr="00FD0CCB">
        <w:t>m</w:t>
      </w:r>
      <w:r w:rsidRPr="00FD0CCB">
        <w:t xml:space="preserve">. Truubid tuleb paigaldada veejuhtme olemasolevale </w:t>
      </w:r>
      <w:proofErr w:type="spellStart"/>
      <w:r w:rsidRPr="00FD0CCB">
        <w:t>pikikaldele</w:t>
      </w:r>
      <w:proofErr w:type="spellEnd"/>
      <w:r w:rsidRPr="00FD0CCB">
        <w:t xml:space="preserve">. Keelatud on </w:t>
      </w:r>
      <w:proofErr w:type="spellStart"/>
      <w:r w:rsidRPr="00FD0CCB">
        <w:t>vastukalle</w:t>
      </w:r>
      <w:proofErr w:type="spellEnd"/>
      <w:r w:rsidRPr="00FD0CCB">
        <w:t xml:space="preserve">. </w:t>
      </w:r>
    </w:p>
    <w:p w14:paraId="7A7840BC" w14:textId="4B9A979A" w:rsidR="00D30B7D" w:rsidRPr="00FD0CCB" w:rsidRDefault="00D30B7D" w:rsidP="00FD0CCB">
      <w:pPr>
        <w:suppressAutoHyphens w:val="0"/>
        <w:autoSpaceDE w:val="0"/>
        <w:autoSpaceDN w:val="0"/>
        <w:adjustRightInd w:val="0"/>
        <w:jc w:val="both"/>
      </w:pPr>
      <w:r w:rsidRPr="00FD0CCB">
        <w:t xml:space="preserve">Kõikidele </w:t>
      </w:r>
      <w:r w:rsidR="00DD1649" w:rsidRPr="00FD0CCB">
        <w:t>5</w:t>
      </w:r>
      <w:r w:rsidRPr="00FD0CCB">
        <w:t xml:space="preserve">0 sm truupidele on ette nähtud ehitada otsakutele kindlustised mattotsakutena tüüpotsakutega: MAO. Truupide mattotsakud, tüüp MAO, tuleb ehitada vastavalt kogumikule „Maaparandusrajatiste tüüpjoonised“ (Tallinn 2013) joonis 3.1-1 kuni 3.1-2. Otsakute rajamiseks truupidele tuleb kasutada nõlvust 1:1,5. </w:t>
      </w:r>
      <w:r w:rsidR="00DD1649" w:rsidRPr="00FD0CCB">
        <w:t xml:space="preserve">Transpordiameti </w:t>
      </w:r>
      <w:proofErr w:type="spellStart"/>
      <w:r w:rsidR="00DD1649" w:rsidRPr="00FD0CCB">
        <w:t>mahasõidule</w:t>
      </w:r>
      <w:proofErr w:type="spellEnd"/>
      <w:r w:rsidR="00DD1649" w:rsidRPr="00FD0CCB">
        <w:t xml:space="preserve"> paigaldatavale</w:t>
      </w:r>
      <w:r w:rsidRPr="00FD0CCB">
        <w:t xml:space="preserve"> </w:t>
      </w:r>
      <w:r w:rsidR="00DD1649" w:rsidRPr="00FD0CCB">
        <w:t>4</w:t>
      </w:r>
      <w:r w:rsidRPr="00FD0CCB">
        <w:t>0 sm truu</w:t>
      </w:r>
      <w:r w:rsidR="00D41DEB" w:rsidRPr="00FD0CCB">
        <w:t>bi</w:t>
      </w:r>
      <w:r w:rsidRPr="00FD0CCB">
        <w:t xml:space="preserve">le on ette nähtud ehitada otsakutele kindlustised kiviotsak KOK. Otsakute rajamiseks truupidele tuleb kasutada nõlvust 1:1,5 ning järgida vastavaid tüüpjooniseid väljaandest „Maaparandusrajatiste tüüpjoonised“ (Tallinn 2019) KOK otsakud joonis 3.3-1 kuni 3.3-2. KOK tüüpi otsakute ehitamisel tuleb kivikindlustuse alune kraavi nõlv süvistada, et peale kindlustuse ehitamist kindlustus ja nõlv oleksid ühes tasapinnas. KOK otsakute rajamisel ei kasutata geotekstiili kivide all. Otsakute ja nõlvade kindlustamisel võib kasutada </w:t>
      </w:r>
      <w:proofErr w:type="spellStart"/>
      <w:r w:rsidRPr="00FD0CCB">
        <w:t>hüdrokülvi</w:t>
      </w:r>
      <w:proofErr w:type="spellEnd"/>
      <w:r w:rsidRPr="00FD0CCB">
        <w:t>, kuid see peab olema teostatud 50 päeva enne ehituse lõpptähtaega ja ehituse üle andes peab otsakul/kindlustusel kasvama ühtlane elujõuline haljastus.</w:t>
      </w:r>
    </w:p>
    <w:p w14:paraId="5A887C44" w14:textId="725852F2" w:rsidR="00D30B7D" w:rsidRPr="00FD0CCB" w:rsidRDefault="00D30B7D" w:rsidP="00FD0CCB">
      <w:pPr>
        <w:suppressAutoHyphens w:val="0"/>
        <w:autoSpaceDE w:val="0"/>
        <w:autoSpaceDN w:val="0"/>
        <w:adjustRightInd w:val="0"/>
        <w:jc w:val="both"/>
        <w:rPr>
          <w:b/>
          <w:bCs/>
        </w:rPr>
      </w:pPr>
      <w:r w:rsidRPr="00FD0CCB">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analoogsed </w:t>
      </w:r>
      <w:proofErr w:type="spellStart"/>
      <w:r w:rsidRPr="00FD0CCB">
        <w:rPr>
          <w:b/>
          <w:bCs/>
          <w:highlight w:val="yellow"/>
        </w:rPr>
        <w:t>lagunematud</w:t>
      </w:r>
      <w:proofErr w:type="spellEnd"/>
      <w:r w:rsidRPr="00FD0CCB">
        <w:rPr>
          <w:b/>
          <w:bCs/>
          <w:highlight w:val="yellow"/>
        </w:rPr>
        <w:t xml:space="preserve"> materjalid on keelatud). Nõuetekohase haljastuse puudumisel tuleb truubi otsak rajada kookosmatiga, 100% kookoskiududest (350 g/m2) ja mille siduselemendiks on </w:t>
      </w:r>
      <w:proofErr w:type="spellStart"/>
      <w:r w:rsidRPr="00FD0CCB">
        <w:rPr>
          <w:b/>
          <w:bCs/>
          <w:highlight w:val="yellow"/>
        </w:rPr>
        <w:t>jute</w:t>
      </w:r>
      <w:proofErr w:type="spellEnd"/>
      <w:r w:rsidRPr="00FD0CCB">
        <w:rPr>
          <w:b/>
          <w:bCs/>
          <w:highlight w:val="yellow"/>
        </w:rPr>
        <w:t xml:space="preserve"> nöör/võrk. Plastist ja muud analoogsetest </w:t>
      </w:r>
      <w:proofErr w:type="spellStart"/>
      <w:r w:rsidRPr="00FD0CCB">
        <w:rPr>
          <w:b/>
          <w:bCs/>
          <w:highlight w:val="yellow"/>
        </w:rPr>
        <w:t>lagunematutest</w:t>
      </w:r>
      <w:proofErr w:type="spellEnd"/>
      <w:r w:rsidRPr="00FD0CCB">
        <w:rPr>
          <w:b/>
          <w:bCs/>
          <w:highlight w:val="yellow"/>
        </w:rPr>
        <w:t xml:space="preserve"> materjalidest sidusnöörid/võrgud on keelatud.</w:t>
      </w:r>
    </w:p>
    <w:p w14:paraId="304993D1" w14:textId="2219D911" w:rsidR="00C137F5" w:rsidRPr="00FD0CCB" w:rsidRDefault="00A90175" w:rsidP="00FD0CCB">
      <w:pPr>
        <w:suppressAutoHyphens w:val="0"/>
        <w:autoSpaceDE w:val="0"/>
        <w:autoSpaceDN w:val="0"/>
        <w:adjustRightInd w:val="0"/>
        <w:jc w:val="both"/>
      </w:pPr>
      <w:r w:rsidRPr="00FD0CCB">
        <w:rPr>
          <w:b/>
          <w:bCs/>
        </w:rPr>
        <w:lastRenderedPageBreak/>
        <w:t>Palgisaare tee</w:t>
      </w:r>
      <w:r w:rsidRPr="00FD0CCB">
        <w:t xml:space="preserve"> (0,63 km) saab alguse riigiteelt nr 24115 Suure-Jaani – Navesti km 2,105 </w:t>
      </w:r>
      <w:r w:rsidR="00B548EC" w:rsidRPr="00FD0CCB">
        <w:t>ja</w:t>
      </w:r>
      <w:r w:rsidRPr="00FD0CCB">
        <w:t xml:space="preserve"> kulgeb RMK maaüksusel (katastritunnus 75902:002:5906)</w:t>
      </w:r>
      <w:r w:rsidR="00B548EC" w:rsidRPr="00FD0CCB">
        <w:t xml:space="preserve"> ning</w:t>
      </w:r>
      <w:r w:rsidRPr="00FD0CCB">
        <w:t xml:space="preserve"> lõp</w:t>
      </w:r>
      <w:r w:rsidR="00B548EC" w:rsidRPr="00FD0CCB">
        <w:t>peb</w:t>
      </w:r>
      <w:r w:rsidRPr="00FD0CCB">
        <w:t xml:space="preserve"> PK 6+30. Tee lõppu on ette nähtud T-kujulise tagasipööramise koha ehitamine PK 6+10 kuni PK 6+30.</w:t>
      </w:r>
    </w:p>
    <w:p w14:paraId="60977851" w14:textId="4698EFAA" w:rsidR="004C0143" w:rsidRPr="00FD0CCB" w:rsidRDefault="00B57FF5" w:rsidP="00FD0CCB">
      <w:pPr>
        <w:suppressAutoHyphens w:val="0"/>
        <w:autoSpaceDE w:val="0"/>
        <w:autoSpaceDN w:val="0"/>
        <w:adjustRightInd w:val="0"/>
        <w:jc w:val="both"/>
      </w:pPr>
      <w:r w:rsidRPr="00FD0CCB">
        <w:t xml:space="preserve">Teekate rajatakse 4,5m laiuselt, konstruktsiooniga: </w:t>
      </w:r>
    </w:p>
    <w:p w14:paraId="3A097CFF" w14:textId="76803446" w:rsidR="007B31F6" w:rsidRPr="00FD0CCB" w:rsidRDefault="002C336C" w:rsidP="00FD0CCB">
      <w:pPr>
        <w:suppressAutoHyphens w:val="0"/>
        <w:autoSpaceDE w:val="0"/>
        <w:autoSpaceDN w:val="0"/>
        <w:adjustRightInd w:val="0"/>
        <w:jc w:val="both"/>
      </w:pPr>
      <w:bookmarkStart w:id="1" w:name="_Hlk191894823"/>
      <w:r w:rsidRPr="00FD0CCB">
        <w:t>Rajatavaks</w:t>
      </w:r>
      <w:bookmarkEnd w:id="1"/>
      <w:r w:rsidR="007B31F6" w:rsidRPr="00FD0CCB">
        <w:t xml:space="preserve"> katendikonstruktsiooniks on (PK 0+22…3+60):</w:t>
      </w:r>
    </w:p>
    <w:p w14:paraId="190D1B94" w14:textId="3FF29DA8" w:rsidR="007B31F6" w:rsidRPr="00FD0CCB" w:rsidRDefault="007B31F6" w:rsidP="00FD0CCB">
      <w:pPr>
        <w:pStyle w:val="Loendilik"/>
        <w:numPr>
          <w:ilvl w:val="0"/>
          <w:numId w:val="18"/>
        </w:numPr>
        <w:suppressAutoHyphens w:val="0"/>
        <w:autoSpaceDE w:val="0"/>
        <w:autoSpaceDN w:val="0"/>
        <w:adjustRightInd w:val="0"/>
        <w:jc w:val="both"/>
      </w:pPr>
      <w:r w:rsidRPr="00FD0CCB">
        <w:t>Kulumiskiht h=10 cm, purustatud kruus Pos 6</w:t>
      </w:r>
    </w:p>
    <w:p w14:paraId="26E7C78C" w14:textId="48CF7264" w:rsidR="007B31F6" w:rsidRPr="00FD0CCB" w:rsidRDefault="007B31F6" w:rsidP="00FD0CCB">
      <w:pPr>
        <w:pStyle w:val="Loendilik"/>
        <w:numPr>
          <w:ilvl w:val="0"/>
          <w:numId w:val="18"/>
        </w:numPr>
        <w:suppressAutoHyphens w:val="0"/>
        <w:autoSpaceDE w:val="0"/>
        <w:autoSpaceDN w:val="0"/>
        <w:adjustRightInd w:val="0"/>
        <w:jc w:val="both"/>
      </w:pPr>
      <w:r w:rsidRPr="00FD0CCB">
        <w:t>Kandev kiht h=40 cm, sõelutud kruus Pos 4</w:t>
      </w:r>
    </w:p>
    <w:p w14:paraId="24DF03FA" w14:textId="65A273FA" w:rsidR="007B31F6" w:rsidRPr="00FD0CCB" w:rsidRDefault="007B31F6" w:rsidP="00FD0CCB">
      <w:pPr>
        <w:pStyle w:val="Loendilik"/>
        <w:numPr>
          <w:ilvl w:val="0"/>
          <w:numId w:val="18"/>
        </w:numPr>
        <w:suppressAutoHyphens w:val="0"/>
        <w:autoSpaceDE w:val="0"/>
        <w:autoSpaceDN w:val="0"/>
        <w:adjustRightInd w:val="0"/>
        <w:jc w:val="both"/>
      </w:pPr>
      <w:proofErr w:type="spellStart"/>
      <w:r w:rsidRPr="00FD0CCB">
        <w:t>Geokomposiit</w:t>
      </w:r>
      <w:proofErr w:type="spellEnd"/>
      <w:r w:rsidRPr="00FD0CCB">
        <w:t xml:space="preserve"> (5 m laiune, 50/50 </w:t>
      </w:r>
      <w:proofErr w:type="spellStart"/>
      <w:r w:rsidRPr="00FD0CCB">
        <w:t>kN</w:t>
      </w:r>
      <w:proofErr w:type="spellEnd"/>
      <w:r w:rsidRPr="00FD0CCB">
        <w:t xml:space="preserve">/m + </w:t>
      </w:r>
      <w:r w:rsidR="003F3829" w:rsidRPr="00FD0CCB">
        <w:t xml:space="preserve">geotekstiil </w:t>
      </w:r>
      <w:r w:rsidRPr="00FD0CCB">
        <w:t>180 g/m</w:t>
      </w:r>
      <w:r w:rsidRPr="00FD0CCB">
        <w:rPr>
          <w:vertAlign w:val="superscript"/>
        </w:rPr>
        <w:t>2</w:t>
      </w:r>
      <w:r w:rsidRPr="00FD0CCB">
        <w:t>)</w:t>
      </w:r>
    </w:p>
    <w:p w14:paraId="1AA8578D" w14:textId="56ADB762" w:rsidR="007B31F6" w:rsidRPr="00FD0CCB" w:rsidRDefault="007B31F6" w:rsidP="00FD0CCB">
      <w:pPr>
        <w:pStyle w:val="Loendilik"/>
        <w:numPr>
          <w:ilvl w:val="0"/>
          <w:numId w:val="18"/>
        </w:numPr>
        <w:suppressAutoHyphens w:val="0"/>
        <w:autoSpaceDE w:val="0"/>
        <w:autoSpaceDN w:val="0"/>
        <w:adjustRightInd w:val="0"/>
        <w:jc w:val="both"/>
      </w:pPr>
      <w:r w:rsidRPr="00FD0CCB">
        <w:t>Ehitatav muldkeha (kohapealne pinnas)</w:t>
      </w:r>
    </w:p>
    <w:p w14:paraId="1F89C713" w14:textId="63808682" w:rsidR="007B31F6" w:rsidRPr="00FD0CCB" w:rsidRDefault="002C336C" w:rsidP="00FD0CCB">
      <w:pPr>
        <w:suppressAutoHyphens w:val="0"/>
        <w:autoSpaceDE w:val="0"/>
        <w:autoSpaceDN w:val="0"/>
        <w:adjustRightInd w:val="0"/>
        <w:jc w:val="both"/>
      </w:pPr>
      <w:r w:rsidRPr="00FD0CCB">
        <w:t>Rajatavaks</w:t>
      </w:r>
      <w:r w:rsidR="007B31F6" w:rsidRPr="00FD0CCB">
        <w:t xml:space="preserve"> katendikonstruktsiooniks on (PK 3+70…6+10):</w:t>
      </w:r>
    </w:p>
    <w:p w14:paraId="03A6EE4F" w14:textId="2E43AD3A" w:rsidR="007B31F6" w:rsidRPr="00FD0CCB" w:rsidRDefault="007B31F6" w:rsidP="00FD0CCB">
      <w:pPr>
        <w:pStyle w:val="Loendilik"/>
        <w:numPr>
          <w:ilvl w:val="0"/>
          <w:numId w:val="18"/>
        </w:numPr>
        <w:suppressAutoHyphens w:val="0"/>
        <w:autoSpaceDE w:val="0"/>
        <w:autoSpaceDN w:val="0"/>
        <w:adjustRightInd w:val="0"/>
        <w:jc w:val="both"/>
      </w:pPr>
      <w:r w:rsidRPr="00FD0CCB">
        <w:t>Kulumiskiht h=10 cm, purustatud kruus Pos 6</w:t>
      </w:r>
    </w:p>
    <w:p w14:paraId="36110E56" w14:textId="31C2C74C" w:rsidR="007B31F6" w:rsidRPr="00FD0CCB" w:rsidRDefault="007B31F6" w:rsidP="00FD0CCB">
      <w:pPr>
        <w:pStyle w:val="Loendilik"/>
        <w:numPr>
          <w:ilvl w:val="0"/>
          <w:numId w:val="18"/>
        </w:numPr>
        <w:suppressAutoHyphens w:val="0"/>
        <w:autoSpaceDE w:val="0"/>
        <w:autoSpaceDN w:val="0"/>
        <w:adjustRightInd w:val="0"/>
        <w:jc w:val="both"/>
      </w:pPr>
      <w:r w:rsidRPr="00FD0CCB">
        <w:t>Kandev kiht h=20 cm, sõelutud kruus Pos 4</w:t>
      </w:r>
    </w:p>
    <w:p w14:paraId="475FD794" w14:textId="02DF90DF" w:rsidR="007B31F6" w:rsidRPr="00FD0CCB" w:rsidRDefault="007B31F6" w:rsidP="00FD0CCB">
      <w:pPr>
        <w:pStyle w:val="Loendilik"/>
        <w:numPr>
          <w:ilvl w:val="0"/>
          <w:numId w:val="18"/>
        </w:numPr>
        <w:suppressAutoHyphens w:val="0"/>
        <w:autoSpaceDE w:val="0"/>
        <w:autoSpaceDN w:val="0"/>
        <w:adjustRightInd w:val="0"/>
        <w:jc w:val="both"/>
      </w:pPr>
      <w:r w:rsidRPr="00FD0CCB">
        <w:t xml:space="preserve">Geotekstiil (5 m laiune, 20/20 </w:t>
      </w:r>
      <w:proofErr w:type="spellStart"/>
      <w:r w:rsidRPr="00FD0CCB">
        <w:t>kN</w:t>
      </w:r>
      <w:proofErr w:type="spellEnd"/>
      <w:r w:rsidRPr="00FD0CCB">
        <w:t>/m)</w:t>
      </w:r>
    </w:p>
    <w:p w14:paraId="4F75926D" w14:textId="2A758FD7" w:rsidR="00B57FF5" w:rsidRPr="00FD0CCB" w:rsidRDefault="007B31F6" w:rsidP="00FD0CCB">
      <w:pPr>
        <w:pStyle w:val="Loendilik"/>
        <w:numPr>
          <w:ilvl w:val="0"/>
          <w:numId w:val="18"/>
        </w:numPr>
        <w:suppressAutoHyphens w:val="0"/>
        <w:autoSpaceDE w:val="0"/>
        <w:autoSpaceDN w:val="0"/>
        <w:adjustRightInd w:val="0"/>
        <w:jc w:val="both"/>
      </w:pPr>
      <w:r w:rsidRPr="00FD0CCB">
        <w:t>Ehitatav muldkeha (kohapealne pinnas)</w:t>
      </w:r>
    </w:p>
    <w:p w14:paraId="46DFFCDD" w14:textId="7BF97A92" w:rsidR="008F359E" w:rsidRPr="00FD0CCB" w:rsidRDefault="00373494" w:rsidP="00FD0CCB">
      <w:pPr>
        <w:suppressAutoHyphens w:val="0"/>
        <w:autoSpaceDE w:val="0"/>
        <w:autoSpaceDN w:val="0"/>
        <w:adjustRightInd w:val="0"/>
        <w:jc w:val="both"/>
      </w:pPr>
      <w:r w:rsidRPr="00FD0CCB">
        <w:t xml:space="preserve">Teele on ette nähtud kokku 3 kruuskattega </w:t>
      </w:r>
      <w:proofErr w:type="spellStart"/>
      <w:r w:rsidRPr="00FD0CCB">
        <w:t>mahasõidukohta</w:t>
      </w:r>
      <w:proofErr w:type="spellEnd"/>
      <w:r w:rsidRPr="00FD0CCB">
        <w:t xml:space="preserve"> M-L10R10: 3+72 (paremal), PK 3+83 (vasakul) ja PK 6+32 (tee lõpus). </w:t>
      </w:r>
      <w:proofErr w:type="spellStart"/>
      <w:r w:rsidRPr="00FD0CCB">
        <w:t>Mahasõidukohad</w:t>
      </w:r>
      <w:proofErr w:type="spellEnd"/>
      <w:r w:rsidRPr="00FD0CCB">
        <w:t xml:space="preserve"> ehitatakse kulumiskihita. Kulumiskihi osa on asendatud kandva kihi materjaliga (katend 30-G). PK 0+34 (paremale) ehitatakse erakinnistu ligipääsu tagamiseks kulumiskihiga kruuskattega </w:t>
      </w:r>
      <w:proofErr w:type="spellStart"/>
      <w:r w:rsidRPr="00FD0CCB">
        <w:t>mahasõidukoht</w:t>
      </w:r>
      <w:proofErr w:type="spellEnd"/>
      <w:r w:rsidRPr="00FD0CCB">
        <w:t xml:space="preserve"> M-L12R10 (katend 10-20-G). PK 6+10…6+30 ehitatakse T-kujuline tagasipööramise koht TP-T (katend 10-20-G).</w:t>
      </w:r>
    </w:p>
    <w:p w14:paraId="144E3A18" w14:textId="058B2A3C" w:rsidR="002A7E7A" w:rsidRPr="00FD0CCB" w:rsidRDefault="002A7E7A" w:rsidP="00FD0CCB">
      <w:pPr>
        <w:suppressAutoHyphens w:val="0"/>
        <w:autoSpaceDE w:val="0"/>
        <w:autoSpaceDN w:val="0"/>
        <w:adjustRightInd w:val="0"/>
        <w:jc w:val="both"/>
      </w:pPr>
      <w:r w:rsidRPr="00FD0CCB">
        <w:t>Riigitee 24115 Suure-Jaani – Navesti km 2,105 Palgisaare tee ristumiskoht ehitatakse vastavalt Teela</w:t>
      </w:r>
      <w:r w:rsidR="008F359E" w:rsidRPr="00FD0CCB">
        <w:t>hendused OÜ poolt koostatud</w:t>
      </w:r>
      <w:r w:rsidRPr="00FD0CCB">
        <w:t xml:space="preserve"> „Viljandi maakond, Põhja-Sakala vald, </w:t>
      </w:r>
      <w:proofErr w:type="spellStart"/>
      <w:r w:rsidRPr="00FD0CCB">
        <w:t>Lõhavere</w:t>
      </w:r>
      <w:proofErr w:type="spellEnd"/>
      <w:r w:rsidRPr="00FD0CCB">
        <w:t xml:space="preserve"> küla, riigitee 24115 Suure-Jaani – Navesti km 2,105 ja Palgisaare tee ristumiskoha rekonstrueerimise põhiprojekt“.</w:t>
      </w:r>
    </w:p>
    <w:p w14:paraId="0210BCDC" w14:textId="48F2ED05" w:rsidR="00F804B3" w:rsidRPr="00FD0CCB" w:rsidRDefault="005C42FA" w:rsidP="00FD0CCB">
      <w:pPr>
        <w:suppressAutoHyphens w:val="0"/>
        <w:autoSpaceDE w:val="0"/>
        <w:autoSpaceDN w:val="0"/>
        <w:adjustRightInd w:val="0"/>
        <w:jc w:val="both"/>
      </w:pPr>
      <w:r w:rsidRPr="00FD0CCB">
        <w:t xml:space="preserve">Uus </w:t>
      </w:r>
      <w:proofErr w:type="spellStart"/>
      <w:r w:rsidRPr="00FD0CCB">
        <w:t>mahasõit</w:t>
      </w:r>
      <w:proofErr w:type="spellEnd"/>
      <w:r w:rsidRPr="00FD0CCB">
        <w:t xml:space="preserve"> ehitatakse riigitee nr 24115 Suure-Jaani – Navesti, km 2,105 kohale. Ristumiskoht rajatakse riigiteega 90˚all. </w:t>
      </w:r>
      <w:proofErr w:type="spellStart"/>
      <w:r w:rsidRPr="00FD0CCB">
        <w:t>Mahasõidukoha</w:t>
      </w:r>
      <w:proofErr w:type="spellEnd"/>
      <w:r w:rsidRPr="00FD0CCB">
        <w:t xml:space="preserve"> ümber on ca 30 cm paksune huumuskiht ja aluspinnaseks on liivsavi. Teepeenrad on rohtunud. Olemasoleva </w:t>
      </w:r>
      <w:proofErr w:type="spellStart"/>
      <w:r w:rsidRPr="00FD0CCB">
        <w:t>mahasõidu</w:t>
      </w:r>
      <w:proofErr w:type="spellEnd"/>
      <w:r w:rsidRPr="00FD0CCB">
        <w:t xml:space="preserve"> kohal asuvad olemasolevad riigitee külgkraavid. Olemasolevad truubid </w:t>
      </w:r>
      <w:proofErr w:type="spellStart"/>
      <w:r w:rsidRPr="00FD0CCB">
        <w:t>mahasõidutee</w:t>
      </w:r>
      <w:proofErr w:type="spellEnd"/>
      <w:r w:rsidRPr="00FD0CCB">
        <w:t xml:space="preserve"> tööpiirkonnas puuduvad.</w:t>
      </w:r>
      <w:r w:rsidRPr="00FD0CCB">
        <w:cr/>
      </w:r>
      <w:r w:rsidR="00CC78B3" w:rsidRPr="00FD0CCB">
        <w:t xml:space="preserve">Palgisaare tee ristumiskoha </w:t>
      </w:r>
      <w:proofErr w:type="spellStart"/>
      <w:r w:rsidR="00CC78B3" w:rsidRPr="00FD0CCB">
        <w:t>pikikalle</w:t>
      </w:r>
      <w:proofErr w:type="spellEnd"/>
      <w:r w:rsidR="00CC78B3" w:rsidRPr="00FD0CCB">
        <w:t xml:space="preserve"> on 2,0%. Juurdepääsuteele on ettenähtud kahepoolse põikkaldega 2,5%-</w:t>
      </w:r>
      <w:proofErr w:type="spellStart"/>
      <w:r w:rsidR="00CC78B3" w:rsidRPr="00FD0CCB">
        <w:t>ne</w:t>
      </w:r>
      <w:proofErr w:type="spellEnd"/>
      <w:r w:rsidR="00CC78B3" w:rsidRPr="00FD0CCB">
        <w:t xml:space="preserve"> a/b kate ning 3,0%-</w:t>
      </w:r>
      <w:proofErr w:type="spellStart"/>
      <w:r w:rsidR="00CC78B3" w:rsidRPr="00FD0CCB">
        <w:t>ne</w:t>
      </w:r>
      <w:proofErr w:type="spellEnd"/>
      <w:r w:rsidR="00CC78B3" w:rsidRPr="00FD0CCB">
        <w:t xml:space="preserve"> kahepoolse põikkaldega kruuskate.</w:t>
      </w:r>
    </w:p>
    <w:p w14:paraId="5729E3D7" w14:textId="77777777" w:rsidR="00F804B3" w:rsidRPr="00FD0CCB" w:rsidRDefault="00F804B3" w:rsidP="00FD0CCB">
      <w:pPr>
        <w:suppressAutoHyphens w:val="0"/>
        <w:autoSpaceDE w:val="0"/>
        <w:autoSpaceDN w:val="0"/>
        <w:adjustRightInd w:val="0"/>
        <w:jc w:val="both"/>
      </w:pPr>
      <w:proofErr w:type="spellStart"/>
      <w:r w:rsidRPr="00FD0CCB">
        <w:t>Mahasõidutee</w:t>
      </w:r>
      <w:proofErr w:type="spellEnd"/>
      <w:r w:rsidRPr="00FD0CCB">
        <w:t xml:space="preserve"> rajatakse 18 m ulatuses riigitee katte servast a/b kattega ning edasi kruuskattega.</w:t>
      </w:r>
    </w:p>
    <w:p w14:paraId="7D16977B" w14:textId="77777777" w:rsidR="00F804B3" w:rsidRPr="00FD0CCB" w:rsidRDefault="00F804B3" w:rsidP="00FD0CCB">
      <w:pPr>
        <w:suppressAutoHyphens w:val="0"/>
        <w:autoSpaceDE w:val="0"/>
        <w:autoSpaceDN w:val="0"/>
        <w:adjustRightInd w:val="0"/>
        <w:jc w:val="both"/>
      </w:pPr>
      <w:proofErr w:type="spellStart"/>
      <w:r w:rsidRPr="00FD0CCB">
        <w:t>Mahasõidu</w:t>
      </w:r>
      <w:proofErr w:type="spellEnd"/>
      <w:r w:rsidRPr="00FD0CCB">
        <w:t xml:space="preserve"> katend rajatakse asfaltbetoonkattega järgmiselt:</w:t>
      </w:r>
    </w:p>
    <w:p w14:paraId="66BE3B7F" w14:textId="77777777" w:rsidR="00F804B3" w:rsidRPr="00FD0CCB" w:rsidRDefault="00F804B3" w:rsidP="00FD0CCB">
      <w:pPr>
        <w:pStyle w:val="Loendilik"/>
        <w:numPr>
          <w:ilvl w:val="0"/>
          <w:numId w:val="19"/>
        </w:numPr>
        <w:suppressAutoHyphens w:val="0"/>
        <w:autoSpaceDE w:val="0"/>
        <w:autoSpaceDN w:val="0"/>
        <w:adjustRightInd w:val="0"/>
        <w:jc w:val="both"/>
      </w:pPr>
      <w:r w:rsidRPr="00FD0CCB">
        <w:t xml:space="preserve">Asfaltbetoon AC 16 </w:t>
      </w:r>
      <w:proofErr w:type="spellStart"/>
      <w:r w:rsidRPr="00FD0CCB">
        <w:t>surf</w:t>
      </w:r>
      <w:proofErr w:type="spellEnd"/>
      <w:r w:rsidRPr="00FD0CCB">
        <w:t xml:space="preserve"> </w:t>
      </w:r>
      <w:r w:rsidRPr="00FD0CCB">
        <w:tab/>
      </w:r>
      <w:r w:rsidRPr="00FD0CCB">
        <w:tab/>
      </w:r>
      <w:r w:rsidRPr="00FD0CCB">
        <w:tab/>
      </w:r>
      <w:r w:rsidRPr="00FD0CCB">
        <w:tab/>
      </w:r>
      <w:r w:rsidRPr="00FD0CCB">
        <w:tab/>
      </w:r>
      <w:r w:rsidRPr="00FD0CCB">
        <w:tab/>
        <w:t>h=9cm</w:t>
      </w:r>
    </w:p>
    <w:p w14:paraId="2AFD740B" w14:textId="77777777" w:rsidR="00F804B3" w:rsidRPr="00FD0CCB" w:rsidRDefault="00F804B3" w:rsidP="00FD0CCB">
      <w:pPr>
        <w:pStyle w:val="Loendilik"/>
        <w:numPr>
          <w:ilvl w:val="0"/>
          <w:numId w:val="19"/>
        </w:numPr>
        <w:suppressAutoHyphens w:val="0"/>
        <w:autoSpaceDE w:val="0"/>
        <w:autoSpaceDN w:val="0"/>
        <w:adjustRightInd w:val="0"/>
        <w:jc w:val="both"/>
      </w:pPr>
      <w:proofErr w:type="spellStart"/>
      <w:r w:rsidRPr="00FD0CCB">
        <w:t>Fraktsioneeritud</w:t>
      </w:r>
      <w:proofErr w:type="spellEnd"/>
      <w:r w:rsidRPr="00FD0CCB">
        <w:t xml:space="preserve"> killustikust alus </w:t>
      </w:r>
      <w:proofErr w:type="spellStart"/>
      <w:r w:rsidRPr="00FD0CCB">
        <w:t>fr</w:t>
      </w:r>
      <w:proofErr w:type="spellEnd"/>
      <w:r w:rsidRPr="00FD0CCB">
        <w:t xml:space="preserve">. 16/32 kiilumisega </w:t>
      </w:r>
      <w:r w:rsidRPr="00FD0CCB">
        <w:tab/>
      </w:r>
      <w:r w:rsidRPr="00FD0CCB">
        <w:tab/>
        <w:t>h=20cm</w:t>
      </w:r>
    </w:p>
    <w:p w14:paraId="58599BF7" w14:textId="77777777" w:rsidR="00F804B3" w:rsidRPr="00FD0CCB" w:rsidRDefault="00F804B3" w:rsidP="00FD0CCB">
      <w:pPr>
        <w:pStyle w:val="Loendilik"/>
        <w:numPr>
          <w:ilvl w:val="0"/>
          <w:numId w:val="19"/>
        </w:numPr>
        <w:suppressAutoHyphens w:val="0"/>
        <w:autoSpaceDE w:val="0"/>
        <w:autoSpaceDN w:val="0"/>
        <w:adjustRightInd w:val="0"/>
        <w:jc w:val="both"/>
      </w:pPr>
      <w:bookmarkStart w:id="2" w:name="_Hlk183773323"/>
      <w:r w:rsidRPr="00FD0CCB">
        <w:t xml:space="preserve">Geotekstiili (Deklareeritud tõmbetugevus MD/CMD ≥20 </w:t>
      </w:r>
      <w:proofErr w:type="spellStart"/>
      <w:r w:rsidRPr="00FD0CCB">
        <w:t>kN</w:t>
      </w:r>
      <w:proofErr w:type="spellEnd"/>
      <w:r w:rsidRPr="00FD0CCB">
        <w:t>/m, 5,0 m lai, mittekootud)</w:t>
      </w:r>
      <w:bookmarkEnd w:id="2"/>
    </w:p>
    <w:p w14:paraId="00C147FF" w14:textId="77777777" w:rsidR="00F804B3" w:rsidRPr="00FD0CCB" w:rsidRDefault="00F804B3" w:rsidP="00FD0CCB">
      <w:pPr>
        <w:pStyle w:val="Loendilik"/>
        <w:numPr>
          <w:ilvl w:val="0"/>
          <w:numId w:val="19"/>
        </w:numPr>
        <w:suppressAutoHyphens w:val="0"/>
        <w:autoSpaceDE w:val="0"/>
        <w:autoSpaceDN w:val="0"/>
        <w:adjustRightInd w:val="0"/>
        <w:jc w:val="both"/>
      </w:pPr>
      <w:r w:rsidRPr="00FD0CCB">
        <w:t>Dreenkiht (liiv (k≥1,0m/24h)</w:t>
      </w:r>
      <w:r w:rsidRPr="00FD0CCB">
        <w:tab/>
      </w:r>
      <w:r w:rsidRPr="00FD0CCB">
        <w:tab/>
      </w:r>
      <w:r w:rsidRPr="00FD0CCB">
        <w:tab/>
      </w:r>
      <w:r w:rsidRPr="00FD0CCB">
        <w:tab/>
      </w:r>
      <w:r w:rsidRPr="00FD0CCB">
        <w:tab/>
      </w:r>
      <w:r w:rsidRPr="00FD0CCB">
        <w:tab/>
      </w:r>
      <w:proofErr w:type="spellStart"/>
      <w:r w:rsidRPr="00FD0CCB">
        <w:t>h</w:t>
      </w:r>
      <w:r w:rsidRPr="00FD0CCB">
        <w:rPr>
          <w:vertAlign w:val="subscript"/>
        </w:rPr>
        <w:t>min</w:t>
      </w:r>
      <w:proofErr w:type="spellEnd"/>
      <w:r w:rsidRPr="00FD0CCB">
        <w:t>=20cm</w:t>
      </w:r>
    </w:p>
    <w:p w14:paraId="11F3BF61" w14:textId="162513B4" w:rsidR="00F804B3" w:rsidRPr="00FD0CCB" w:rsidRDefault="00F804B3" w:rsidP="00FD0CCB">
      <w:pPr>
        <w:pStyle w:val="Loendilik"/>
        <w:numPr>
          <w:ilvl w:val="0"/>
          <w:numId w:val="19"/>
        </w:numPr>
        <w:suppressAutoHyphens w:val="0"/>
        <w:autoSpaceDE w:val="0"/>
        <w:autoSpaceDN w:val="0"/>
        <w:adjustRightInd w:val="0"/>
        <w:jc w:val="both"/>
      </w:pPr>
      <w:r w:rsidRPr="00FD0CCB">
        <w:t>Täitepinnas (</w:t>
      </w:r>
      <w:proofErr w:type="spellStart"/>
      <w:r w:rsidRPr="00FD0CCB">
        <w:t>dreenivus</w:t>
      </w:r>
      <w:proofErr w:type="spellEnd"/>
      <w:r w:rsidRPr="00FD0CCB">
        <w:t xml:space="preserve"> minimaalselt 0,5m/</w:t>
      </w:r>
      <w:proofErr w:type="spellStart"/>
      <w:r w:rsidRPr="00FD0CCB">
        <w:t>ööp</w:t>
      </w:r>
      <w:proofErr w:type="spellEnd"/>
      <w:r w:rsidRPr="00FD0CCB">
        <w:t xml:space="preserve">) </w:t>
      </w:r>
      <w:r w:rsidRPr="00FD0CCB">
        <w:tab/>
      </w:r>
      <w:r w:rsidRPr="00FD0CCB">
        <w:tab/>
      </w:r>
      <w:r w:rsidRPr="00FD0CCB">
        <w:tab/>
      </w:r>
      <w:proofErr w:type="spellStart"/>
      <w:r w:rsidR="00474426" w:rsidRPr="00FD0CCB">
        <w:t>h</w:t>
      </w:r>
      <w:r w:rsidR="00474426" w:rsidRPr="00FD0CCB">
        <w:rPr>
          <w:vertAlign w:val="subscript"/>
        </w:rPr>
        <w:t>min</w:t>
      </w:r>
      <w:proofErr w:type="spellEnd"/>
      <w:r w:rsidR="00474426" w:rsidRPr="00FD0CCB">
        <w:t>=20cm</w:t>
      </w:r>
    </w:p>
    <w:p w14:paraId="4F01B97D" w14:textId="4F6F803A" w:rsidR="00F804B3" w:rsidRPr="00FD0CCB" w:rsidRDefault="00F804B3" w:rsidP="00FD0CCB">
      <w:pPr>
        <w:pStyle w:val="Loendilik"/>
        <w:numPr>
          <w:ilvl w:val="0"/>
          <w:numId w:val="19"/>
        </w:numPr>
        <w:suppressAutoHyphens w:val="0"/>
        <w:autoSpaceDE w:val="0"/>
        <w:autoSpaceDN w:val="0"/>
        <w:adjustRightInd w:val="0"/>
        <w:jc w:val="both"/>
      </w:pPr>
      <w:r w:rsidRPr="00FD0CCB">
        <w:t>Aluspinnas – liiv</w:t>
      </w:r>
      <w:r w:rsidR="003A782D" w:rsidRPr="00FD0CCB">
        <w:t>savi</w:t>
      </w:r>
    </w:p>
    <w:p w14:paraId="1035E02B" w14:textId="77777777" w:rsidR="00F804B3" w:rsidRPr="00FD0CCB" w:rsidRDefault="00F804B3" w:rsidP="00FD0CCB">
      <w:pPr>
        <w:suppressAutoHyphens w:val="0"/>
        <w:autoSpaceDE w:val="0"/>
        <w:autoSpaceDN w:val="0"/>
        <w:adjustRightInd w:val="0"/>
        <w:jc w:val="both"/>
      </w:pPr>
      <w:r w:rsidRPr="00FD0CCB">
        <w:t>Juurdepääsutee killustikkate rajatakse järgmiselt:</w:t>
      </w:r>
    </w:p>
    <w:p w14:paraId="7DE5950E" w14:textId="77777777" w:rsidR="00F804B3" w:rsidRPr="00FD0CCB" w:rsidRDefault="00F804B3" w:rsidP="00FD0CCB">
      <w:pPr>
        <w:pStyle w:val="Loendilik"/>
        <w:numPr>
          <w:ilvl w:val="0"/>
          <w:numId w:val="20"/>
        </w:numPr>
      </w:pPr>
      <w:r w:rsidRPr="00FD0CCB">
        <w:t>Purustatud kruus (positsioon nr 6)</w:t>
      </w:r>
      <w:r w:rsidRPr="00FD0CCB">
        <w:tab/>
      </w:r>
      <w:r w:rsidRPr="00FD0CCB">
        <w:tab/>
        <w:t xml:space="preserve"> </w:t>
      </w:r>
      <w:r w:rsidRPr="00FD0CCB">
        <w:tab/>
      </w:r>
      <w:r w:rsidRPr="00FD0CCB">
        <w:tab/>
      </w:r>
      <w:r w:rsidRPr="00FD0CCB">
        <w:tab/>
        <w:t xml:space="preserve">h=10cm </w:t>
      </w:r>
    </w:p>
    <w:p w14:paraId="6B942635" w14:textId="1D126C78" w:rsidR="00F804B3" w:rsidRPr="00FD0CCB" w:rsidRDefault="00F804B3" w:rsidP="00FD0CCB">
      <w:pPr>
        <w:pStyle w:val="Loendilik"/>
        <w:numPr>
          <w:ilvl w:val="0"/>
          <w:numId w:val="20"/>
        </w:numPr>
        <w:suppressAutoHyphens w:val="0"/>
        <w:autoSpaceDE w:val="0"/>
        <w:autoSpaceDN w:val="0"/>
        <w:adjustRightInd w:val="0"/>
        <w:jc w:val="both"/>
      </w:pPr>
      <w:r w:rsidRPr="00FD0CCB">
        <w:t xml:space="preserve">Sorteeritud kruus (positsioon nr 4 </w:t>
      </w:r>
      <w:proofErr w:type="spellStart"/>
      <w:r w:rsidRPr="00FD0CCB">
        <w:t>dreenivus</w:t>
      </w:r>
      <w:proofErr w:type="spellEnd"/>
      <w:r w:rsidRPr="00FD0CCB">
        <w:t xml:space="preserve"> min. 1m/</w:t>
      </w:r>
      <w:proofErr w:type="spellStart"/>
      <w:r w:rsidRPr="00FD0CCB">
        <w:t>ööp</w:t>
      </w:r>
      <w:proofErr w:type="spellEnd"/>
      <w:r w:rsidRPr="00FD0CCB">
        <w:t>)</w:t>
      </w:r>
      <w:r w:rsidRPr="00FD0CCB">
        <w:tab/>
      </w:r>
      <w:r w:rsidRPr="00FD0CCB">
        <w:tab/>
        <w:t>h=</w:t>
      </w:r>
      <w:r w:rsidRPr="00FD0CCB">
        <w:rPr>
          <w:vertAlign w:val="subscript"/>
        </w:rPr>
        <w:t>min</w:t>
      </w:r>
      <w:r w:rsidR="003A782D" w:rsidRPr="00FD0CCB">
        <w:t>2</w:t>
      </w:r>
      <w:r w:rsidRPr="00FD0CCB">
        <w:t xml:space="preserve">0cm </w:t>
      </w:r>
    </w:p>
    <w:p w14:paraId="2D8A9D4A" w14:textId="77777777" w:rsidR="00F804B3" w:rsidRPr="00FD0CCB" w:rsidRDefault="00F804B3" w:rsidP="00FD0CCB">
      <w:pPr>
        <w:pStyle w:val="Loendilik"/>
        <w:numPr>
          <w:ilvl w:val="0"/>
          <w:numId w:val="20"/>
        </w:numPr>
        <w:suppressAutoHyphens w:val="0"/>
        <w:autoSpaceDE w:val="0"/>
        <w:autoSpaceDN w:val="0"/>
        <w:adjustRightInd w:val="0"/>
        <w:jc w:val="both"/>
      </w:pPr>
      <w:r w:rsidRPr="00FD0CCB">
        <w:t xml:space="preserve">Geotekstiili (Deklareeritud tõmbetugevus MD/CMD ≥20 </w:t>
      </w:r>
      <w:proofErr w:type="spellStart"/>
      <w:r w:rsidRPr="00FD0CCB">
        <w:t>kN</w:t>
      </w:r>
      <w:proofErr w:type="spellEnd"/>
      <w:r w:rsidRPr="00FD0CCB">
        <w:t xml:space="preserve">/m, 5,0 m lai, mittekootud) </w:t>
      </w:r>
    </w:p>
    <w:p w14:paraId="39C0F839" w14:textId="77777777" w:rsidR="00F804B3" w:rsidRPr="00FD0CCB" w:rsidRDefault="00F804B3" w:rsidP="00FD0CCB">
      <w:pPr>
        <w:pStyle w:val="Loendilik"/>
        <w:numPr>
          <w:ilvl w:val="0"/>
          <w:numId w:val="20"/>
        </w:numPr>
        <w:suppressAutoHyphens w:val="0"/>
        <w:autoSpaceDE w:val="0"/>
        <w:autoSpaceDN w:val="0"/>
        <w:adjustRightInd w:val="0"/>
        <w:jc w:val="both"/>
      </w:pPr>
      <w:r w:rsidRPr="00FD0CCB">
        <w:t xml:space="preserve">Täitepinnas (liiv </w:t>
      </w:r>
      <w:proofErr w:type="spellStart"/>
      <w:r w:rsidRPr="00FD0CCB">
        <w:t>dreenivus</w:t>
      </w:r>
      <w:proofErr w:type="spellEnd"/>
      <w:r w:rsidRPr="00FD0CCB">
        <w:t xml:space="preserve"> min. 0,5m/</w:t>
      </w:r>
      <w:proofErr w:type="spellStart"/>
      <w:r w:rsidRPr="00FD0CCB">
        <w:t>ööp</w:t>
      </w:r>
      <w:proofErr w:type="spellEnd"/>
      <w:r w:rsidRPr="00FD0CCB">
        <w:t xml:space="preserve">) </w:t>
      </w:r>
      <w:r w:rsidRPr="00FD0CCB">
        <w:tab/>
      </w:r>
      <w:r w:rsidRPr="00FD0CCB">
        <w:tab/>
      </w:r>
      <w:r w:rsidRPr="00FD0CCB">
        <w:tab/>
      </w:r>
      <w:r w:rsidRPr="00FD0CCB">
        <w:tab/>
        <w:t xml:space="preserve">(vajadusel) </w:t>
      </w:r>
    </w:p>
    <w:p w14:paraId="3AFF8277" w14:textId="3617DF7B" w:rsidR="00F804B3" w:rsidRPr="00FD0CCB" w:rsidRDefault="00F804B3" w:rsidP="00FD0CCB">
      <w:pPr>
        <w:pStyle w:val="Loendilik"/>
        <w:numPr>
          <w:ilvl w:val="0"/>
          <w:numId w:val="20"/>
        </w:numPr>
        <w:suppressAutoHyphens w:val="0"/>
        <w:autoSpaceDE w:val="0"/>
        <w:autoSpaceDN w:val="0"/>
        <w:adjustRightInd w:val="0"/>
        <w:jc w:val="both"/>
      </w:pPr>
      <w:r w:rsidRPr="00FD0CCB">
        <w:t>Aluspinnas – liiv</w:t>
      </w:r>
      <w:r w:rsidR="003A782D" w:rsidRPr="00FD0CCB">
        <w:t>savi</w:t>
      </w:r>
    </w:p>
    <w:p w14:paraId="03266B72" w14:textId="3B3FDCBC" w:rsidR="00E568E6" w:rsidRPr="00FD0CCB" w:rsidRDefault="00E568E6" w:rsidP="00FD0CCB">
      <w:pPr>
        <w:suppressAutoHyphens w:val="0"/>
        <w:autoSpaceDE w:val="0"/>
        <w:autoSpaceDN w:val="0"/>
        <w:adjustRightInd w:val="0"/>
        <w:jc w:val="both"/>
      </w:pPr>
      <w:r w:rsidRPr="00FD0CCB">
        <w:t xml:space="preserve">Palgisaare tee (24115 Suure-Jaani – Navesti, km 2,105) ristumiskohal asuvad olemasolevad riigitee külgkraavid. Olemasolevad truubid puuduvad. </w:t>
      </w:r>
      <w:proofErr w:type="spellStart"/>
      <w:r w:rsidRPr="00FD0CCB">
        <w:t>Mahasõidutee</w:t>
      </w:r>
      <w:proofErr w:type="spellEnd"/>
      <w:r w:rsidRPr="00FD0CCB">
        <w:t xml:space="preserve"> alla rajatakse uus </w:t>
      </w:r>
      <w:r w:rsidRPr="00FD0CCB">
        <w:lastRenderedPageBreak/>
        <w:t>Ø400mm plasttruup. Olemasolevad kraavid tuleb puhastada/profileerida ja uued kraavid tuleb kaevata vastavalt plaanilahenduses näidatud ulatuses.</w:t>
      </w:r>
    </w:p>
    <w:p w14:paraId="161879D9" w14:textId="4A7CDB53" w:rsidR="00070267" w:rsidRPr="00FD0CCB" w:rsidRDefault="00E568E6" w:rsidP="00FD0CCB">
      <w:pPr>
        <w:suppressAutoHyphens w:val="0"/>
        <w:autoSpaceDE w:val="0"/>
        <w:autoSpaceDN w:val="0"/>
        <w:adjustRightInd w:val="0"/>
        <w:jc w:val="both"/>
      </w:pPr>
      <w:r w:rsidRPr="00FD0CCB">
        <w:t>Truubi sisse- ja väljavoolud tuleb kindlustada munakivisillutisega sisse ja väljavoolu kohal ka kraavi põhjad – antud tööd kuuluvad lahutamatu osana truupide ehituse juurde ning ei leia kajastamist eraldi mahtudes.</w:t>
      </w:r>
    </w:p>
    <w:p w14:paraId="74C02D72" w14:textId="77777777" w:rsidR="00070267" w:rsidRPr="00FD0CCB" w:rsidRDefault="00070267" w:rsidP="00FD0CCB">
      <w:pPr>
        <w:suppressAutoHyphens w:val="0"/>
        <w:autoSpaceDE w:val="0"/>
        <w:autoSpaceDN w:val="0"/>
        <w:adjustRightInd w:val="0"/>
        <w:jc w:val="both"/>
      </w:pPr>
    </w:p>
    <w:p w14:paraId="3B8043B6" w14:textId="29937C07" w:rsidR="00605551" w:rsidRPr="00FD0CCB" w:rsidRDefault="00295CC3" w:rsidP="00FD0CCB">
      <w:pPr>
        <w:suppressAutoHyphens w:val="0"/>
        <w:autoSpaceDE w:val="0"/>
        <w:autoSpaceDN w:val="0"/>
        <w:adjustRightInd w:val="0"/>
        <w:jc w:val="both"/>
        <w:rPr>
          <w:highlight w:val="yellow"/>
        </w:rPr>
      </w:pPr>
      <w:r w:rsidRPr="00FD0CC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FD0CCB" w:rsidRDefault="00605551" w:rsidP="00FD0CCB">
      <w:pPr>
        <w:suppressAutoHyphens w:val="0"/>
        <w:autoSpaceDE w:val="0"/>
        <w:autoSpaceDN w:val="0"/>
        <w:adjustRightInd w:val="0"/>
        <w:jc w:val="both"/>
        <w:rPr>
          <w:highlight w:val="yellow"/>
        </w:rPr>
      </w:pPr>
    </w:p>
    <w:p w14:paraId="51655F60" w14:textId="1846B0E3" w:rsidR="00605551" w:rsidRPr="00FD0CCB" w:rsidRDefault="00605551" w:rsidP="00FD0CCB">
      <w:pPr>
        <w:suppressAutoHyphens w:val="0"/>
        <w:autoSpaceDE w:val="0"/>
        <w:autoSpaceDN w:val="0"/>
        <w:adjustRightInd w:val="0"/>
        <w:jc w:val="both"/>
      </w:pPr>
      <w:r w:rsidRPr="00FD0CCB">
        <w:t>Ehitusobjektil peab kogu ehituse aja olema tagatud ajakohane ajutine liikluskorraldus vastavalt teostatavatele töödele tuleb paigaldada teedele ajutised liiklusmärgid nr 158 „Teetööd“, nr 331 „Sissesõidu keeld”, nr 552 „</w:t>
      </w:r>
      <w:proofErr w:type="spellStart"/>
      <w:r w:rsidRPr="00FD0CCB">
        <w:t>Umbtee</w:t>
      </w:r>
      <w:proofErr w:type="spellEnd"/>
      <w:r w:rsidRPr="00FD0CCB">
        <w:t>” ja avalikult kasutatavatel teedel tööde tegemiseks nõutavad liiklusskeemi kohased märgid ning lisaks kõik muud juhtumi põhised vajalikud ajutised liiklusmärgid.</w:t>
      </w:r>
    </w:p>
    <w:p w14:paraId="50A91696" w14:textId="77777777" w:rsidR="000D0797" w:rsidRPr="00FD0CCB" w:rsidRDefault="000D0797" w:rsidP="00FD0CCB">
      <w:pPr>
        <w:suppressAutoHyphens w:val="0"/>
        <w:autoSpaceDE w:val="0"/>
        <w:autoSpaceDN w:val="0"/>
        <w:adjustRightInd w:val="0"/>
        <w:jc w:val="both"/>
        <w:rPr>
          <w:lang w:eastAsia="et-EE"/>
        </w:rPr>
      </w:pPr>
    </w:p>
    <w:p w14:paraId="10EC5B7A" w14:textId="77777777" w:rsidR="00226F32" w:rsidRPr="00FD0CCB" w:rsidRDefault="00226F32" w:rsidP="00FD0CCB">
      <w:pPr>
        <w:suppressAutoHyphens w:val="0"/>
        <w:autoSpaceDE w:val="0"/>
        <w:autoSpaceDN w:val="0"/>
        <w:adjustRightInd w:val="0"/>
        <w:jc w:val="both"/>
        <w:rPr>
          <w:color w:val="FF0000"/>
          <w:u w:val="single"/>
          <w:lang w:eastAsia="et-EE"/>
        </w:rPr>
      </w:pPr>
      <w:bookmarkStart w:id="3" w:name="_Hlk88829334"/>
      <w:r w:rsidRPr="00FD0CCB">
        <w:rPr>
          <w:color w:val="FF0000"/>
          <w:u w:val="single"/>
          <w:lang w:eastAsia="et-EE"/>
        </w:rPr>
        <w:t>Hankes tehtud muudatused võrreldes projektiga:</w:t>
      </w:r>
    </w:p>
    <w:p w14:paraId="567E039A" w14:textId="77777777" w:rsidR="00226F32" w:rsidRPr="00FD0CCB" w:rsidRDefault="00226F32" w:rsidP="00FD0CCB">
      <w:pPr>
        <w:suppressAutoHyphens w:val="0"/>
        <w:autoSpaceDE w:val="0"/>
        <w:autoSpaceDN w:val="0"/>
        <w:adjustRightInd w:val="0"/>
        <w:jc w:val="both"/>
        <w:rPr>
          <w:color w:val="FF0000"/>
          <w:lang w:eastAsia="et-EE"/>
        </w:rPr>
      </w:pPr>
      <w:r w:rsidRPr="00FD0CCB">
        <w:rPr>
          <w:color w:val="FF0000"/>
          <w:lang w:eastAsia="et-EE"/>
        </w:rPr>
        <w:t>Ehituses kasutatakse erinevalt projektis toodud järgmisi erisusi:</w:t>
      </w:r>
    </w:p>
    <w:bookmarkEnd w:id="3"/>
    <w:p w14:paraId="3B5D2091" w14:textId="73DFB646" w:rsidR="00226F32" w:rsidRPr="00FD0CCB" w:rsidRDefault="00152435" w:rsidP="00FD0CCB">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FD0CCB">
        <w:rPr>
          <w:color w:val="FF0000"/>
          <w:lang w:eastAsia="et-EE"/>
        </w:rPr>
        <w:t>Truubi otsakute vastuvõtu ajal peab see olema MP Tüüpjoonistes 2019 nõutud mati ulatuses ühtlaselt haljastatud (haljastuse vabasid kohtasid mis on suuremad kui 0,5m</w:t>
      </w:r>
      <w:r w:rsidRPr="00FD0CCB">
        <w:rPr>
          <w:color w:val="FF0000"/>
          <w:vertAlign w:val="superscript"/>
          <w:lang w:eastAsia="et-EE"/>
        </w:rPr>
        <w:t>2</w:t>
      </w:r>
      <w:r w:rsidRPr="00FD0CCB">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FD0CCB">
        <w:rPr>
          <w:color w:val="FF0000"/>
          <w:vertAlign w:val="superscript"/>
          <w:lang w:eastAsia="et-EE"/>
        </w:rPr>
        <w:t>2</w:t>
      </w:r>
      <w:r w:rsidRPr="00FD0CCB">
        <w:rPr>
          <w:color w:val="FF0000"/>
          <w:lang w:eastAsia="et-EE"/>
        </w:rPr>
        <w:t xml:space="preserve">) ja mille siduselemendiks on </w:t>
      </w:r>
      <w:proofErr w:type="spellStart"/>
      <w:r w:rsidRPr="00FD0CCB">
        <w:rPr>
          <w:color w:val="FF0000"/>
          <w:lang w:eastAsia="et-EE"/>
        </w:rPr>
        <w:t>jute</w:t>
      </w:r>
      <w:proofErr w:type="spellEnd"/>
      <w:r w:rsidRPr="00FD0CCB">
        <w:rPr>
          <w:color w:val="FF0000"/>
          <w:lang w:eastAsia="et-EE"/>
        </w:rPr>
        <w:t xml:space="preserve"> nöör/võrk. Plastist ja muud analoogsetest </w:t>
      </w:r>
      <w:proofErr w:type="spellStart"/>
      <w:r w:rsidRPr="00FD0CCB">
        <w:rPr>
          <w:color w:val="FF0000"/>
          <w:lang w:eastAsia="et-EE"/>
        </w:rPr>
        <w:t>lagunematutest</w:t>
      </w:r>
      <w:proofErr w:type="spellEnd"/>
      <w:r w:rsidRPr="00FD0CCB">
        <w:rPr>
          <w:color w:val="FF0000"/>
          <w:lang w:eastAsia="et-EE"/>
        </w:rPr>
        <w:t xml:space="preserve"> materjalidest sidusnöörid/võrgud on keelatud. </w:t>
      </w:r>
      <w:r w:rsidR="00226F32" w:rsidRPr="00FD0CCB">
        <w:rPr>
          <w:color w:val="FF0000"/>
          <w:lang w:eastAsia="et-EE"/>
        </w:rPr>
        <w:t xml:space="preserve"> </w:t>
      </w:r>
      <w:r w:rsidR="00226F32" w:rsidRPr="00FD0CCB">
        <w:rPr>
          <w:b/>
          <w:bCs/>
          <w:color w:val="FF0000"/>
          <w:lang w:eastAsia="et-EE"/>
        </w:rPr>
        <w:t xml:space="preserve">Erosioonitõkke matid, mis sisaldavad </w:t>
      </w:r>
      <w:r w:rsidR="00226F32" w:rsidRPr="00FD0CCB">
        <w:rPr>
          <w:b/>
          <w:bCs/>
          <w:color w:val="FF0000"/>
          <w:u w:val="single"/>
          <w:lang w:eastAsia="et-EE"/>
        </w:rPr>
        <w:t xml:space="preserve">plastist </w:t>
      </w:r>
      <w:r w:rsidR="0020614C" w:rsidRPr="00FD0CCB">
        <w:rPr>
          <w:b/>
          <w:bCs/>
          <w:color w:val="FF0000"/>
          <w:u w:val="single"/>
          <w:lang w:eastAsia="et-EE"/>
        </w:rPr>
        <w:t xml:space="preserve">ja muud analoogsetest </w:t>
      </w:r>
      <w:proofErr w:type="spellStart"/>
      <w:r w:rsidR="0020614C" w:rsidRPr="00FD0CCB">
        <w:rPr>
          <w:b/>
          <w:bCs/>
          <w:color w:val="FF0000"/>
          <w:u w:val="single"/>
          <w:lang w:eastAsia="et-EE"/>
        </w:rPr>
        <w:t>lagunematutest</w:t>
      </w:r>
      <w:proofErr w:type="spellEnd"/>
      <w:r w:rsidR="0020614C" w:rsidRPr="00FD0CCB">
        <w:rPr>
          <w:b/>
          <w:bCs/>
          <w:color w:val="FF0000"/>
          <w:u w:val="single"/>
          <w:lang w:eastAsia="et-EE"/>
        </w:rPr>
        <w:t xml:space="preserve"> materjalidest sidusnöörid/võrgud</w:t>
      </w:r>
      <w:r w:rsidR="00226F32" w:rsidRPr="00FD0CCB">
        <w:rPr>
          <w:b/>
          <w:bCs/>
          <w:color w:val="FF0000"/>
          <w:u w:val="single"/>
          <w:lang w:eastAsia="et-EE"/>
        </w:rPr>
        <w:t xml:space="preserve"> on keelatud.</w:t>
      </w:r>
    </w:p>
    <w:p w14:paraId="51D7469F" w14:textId="77777777" w:rsidR="00226F32" w:rsidRPr="00FD0CCB" w:rsidRDefault="00226F32" w:rsidP="00FD0CCB">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FD0CCB">
        <w:rPr>
          <w:color w:val="FF0000"/>
          <w:lang w:eastAsia="et-EE"/>
        </w:rPr>
        <w:t xml:space="preserve">Projektis toodud truubi otsakute ja kivikindlustuste ehitamisel </w:t>
      </w:r>
      <w:r w:rsidRPr="00FD0CCB">
        <w:rPr>
          <w:b/>
          <w:bCs/>
          <w:color w:val="FF0000"/>
          <w:u w:val="single"/>
          <w:lang w:eastAsia="et-EE"/>
        </w:rPr>
        <w:t>on keelatud geotekstiilide kasutamine</w:t>
      </w:r>
      <w:r w:rsidRPr="00FD0CCB">
        <w:rPr>
          <w:color w:val="FF0000"/>
          <w:lang w:eastAsia="et-EE"/>
        </w:rPr>
        <w:t xml:space="preserve"> kivikindlustuste kivide all.</w:t>
      </w:r>
    </w:p>
    <w:p w14:paraId="4D0044D0" w14:textId="77777777" w:rsidR="0010724D" w:rsidRPr="00FD0CCB" w:rsidRDefault="0010724D" w:rsidP="00FD0CCB">
      <w:pPr>
        <w:jc w:val="both"/>
        <w:rPr>
          <w:bCs/>
        </w:rPr>
      </w:pPr>
    </w:p>
    <w:p w14:paraId="0C976D4F" w14:textId="0CA264C3" w:rsidR="00D24840" w:rsidRPr="00FD0CCB" w:rsidRDefault="00664C0C" w:rsidP="00FD0CCB">
      <w:pPr>
        <w:jc w:val="both"/>
        <w:rPr>
          <w:bCs/>
        </w:rPr>
      </w:pPr>
      <w:r w:rsidRPr="00FD0CCB">
        <w:rPr>
          <w:bCs/>
        </w:rPr>
        <w:t xml:space="preserve">NB! Ehitaja peab objekti ehituse käigus tagama ehituses kasutatavate juurdepääsu teede nõuetekohase </w:t>
      </w:r>
      <w:proofErr w:type="spellStart"/>
      <w:r w:rsidRPr="00FD0CCB">
        <w:rPr>
          <w:bCs/>
        </w:rPr>
        <w:t>sõidetavuse</w:t>
      </w:r>
      <w:proofErr w:type="spellEnd"/>
      <w:r w:rsidRPr="00FD0CCB">
        <w:rPr>
          <w:bCs/>
        </w:rPr>
        <w:t>, vajadusel teid remontima ja teostama tolmutõrjet ning ehituse lõppedes taastama kasutatud teedel ehituse eelse olukorra.</w:t>
      </w:r>
    </w:p>
    <w:p w14:paraId="28491AEF" w14:textId="77777777" w:rsidR="00D24840" w:rsidRPr="00FD0CCB" w:rsidRDefault="00D24840" w:rsidP="00FD0CCB">
      <w:pPr>
        <w:jc w:val="both"/>
        <w:rPr>
          <w:bCs/>
        </w:rPr>
      </w:pPr>
    </w:p>
    <w:p w14:paraId="4AA43786" w14:textId="4C2B8966" w:rsidR="001656A7" w:rsidRPr="000D6F80" w:rsidRDefault="00012652" w:rsidP="00FD0CCB">
      <w:pPr>
        <w:jc w:val="both"/>
      </w:pPr>
      <w:r w:rsidRPr="00FD0CCB">
        <w:t xml:space="preserve">Ehitusobjektile tarnitavad looduslikud ehitusmaterjalid (liiv, kruus, paekivi) võivad pärineda vaid kehtiva kaevandamisloaga kaevandustest. Töövõtja peab esitama hankijale pärast tööde valmimist </w:t>
      </w:r>
      <w:r w:rsidR="00387C95" w:rsidRPr="00FD0CCB">
        <w:t xml:space="preserve">ja enne objekti üleandmist koos ehitusobjekti dokumentatsiooniga </w:t>
      </w:r>
      <w:r w:rsidR="003B783F" w:rsidRPr="00FD0CCB">
        <w:t xml:space="preserve">elektrooniliselt töödeldaval vormil </w:t>
      </w:r>
      <w:r w:rsidRPr="00FD0CCB">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r w:rsidRPr="00B5361F">
        <w:t>.</w:t>
      </w:r>
    </w:p>
    <w:sectPr w:rsidR="001656A7" w:rsidRPr="000D6F80"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2DE3E" w14:textId="77777777" w:rsidR="001736DE" w:rsidRDefault="001736DE">
      <w:r>
        <w:separator/>
      </w:r>
    </w:p>
  </w:endnote>
  <w:endnote w:type="continuationSeparator" w:id="0">
    <w:p w14:paraId="0F162147" w14:textId="77777777" w:rsidR="001736DE" w:rsidRDefault="0017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08CFC" w14:textId="77777777" w:rsidR="001736DE" w:rsidRDefault="001736DE">
      <w:r>
        <w:separator/>
      </w:r>
    </w:p>
  </w:footnote>
  <w:footnote w:type="continuationSeparator" w:id="0">
    <w:p w14:paraId="484413C9" w14:textId="77777777" w:rsidR="001736DE" w:rsidRDefault="00173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96506F"/>
    <w:multiLevelType w:val="hybridMultilevel"/>
    <w:tmpl w:val="DA6E6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20911DD8"/>
    <w:multiLevelType w:val="hybridMultilevel"/>
    <w:tmpl w:val="2C6CB8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3B734D8"/>
    <w:multiLevelType w:val="hybridMultilevel"/>
    <w:tmpl w:val="B89493E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73E4BCE"/>
    <w:multiLevelType w:val="hybridMultilevel"/>
    <w:tmpl w:val="0EA08E80"/>
    <w:lvl w:ilvl="0" w:tplc="BFE8A860">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6B35F0"/>
    <w:multiLevelType w:val="hybridMultilevel"/>
    <w:tmpl w:val="EFD08F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30B039F"/>
    <w:multiLevelType w:val="hybridMultilevel"/>
    <w:tmpl w:val="422AA988"/>
    <w:lvl w:ilvl="0" w:tplc="862A78A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6ED7C69"/>
    <w:multiLevelType w:val="hybridMultilevel"/>
    <w:tmpl w:val="2DD83B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9A43135"/>
    <w:multiLevelType w:val="hybridMultilevel"/>
    <w:tmpl w:val="8CCE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9"/>
  </w:num>
  <w:num w:numId="4" w16cid:durableId="443236166">
    <w:abstractNumId w:val="4"/>
  </w:num>
  <w:num w:numId="5" w16cid:durableId="876040187">
    <w:abstractNumId w:val="9"/>
  </w:num>
  <w:num w:numId="6" w16cid:durableId="722294908">
    <w:abstractNumId w:val="13"/>
  </w:num>
  <w:num w:numId="7" w16cid:durableId="220212090">
    <w:abstractNumId w:val="15"/>
  </w:num>
  <w:num w:numId="8" w16cid:durableId="826432677">
    <w:abstractNumId w:val="6"/>
  </w:num>
  <w:num w:numId="9" w16cid:durableId="623119017">
    <w:abstractNumId w:val="8"/>
  </w:num>
  <w:num w:numId="10" w16cid:durableId="1358312232">
    <w:abstractNumId w:val="17"/>
  </w:num>
  <w:num w:numId="11" w16cid:durableId="1583097887">
    <w:abstractNumId w:val="21"/>
  </w:num>
  <w:num w:numId="12" w16cid:durableId="490676442">
    <w:abstractNumId w:val="20"/>
  </w:num>
  <w:num w:numId="13" w16cid:durableId="1225293490">
    <w:abstractNumId w:val="14"/>
  </w:num>
  <w:num w:numId="14" w16cid:durableId="1896891602">
    <w:abstractNumId w:val="12"/>
  </w:num>
  <w:num w:numId="15" w16cid:durableId="2013604246">
    <w:abstractNumId w:val="5"/>
  </w:num>
  <w:num w:numId="16" w16cid:durableId="100147477">
    <w:abstractNumId w:val="18"/>
  </w:num>
  <w:num w:numId="17" w16cid:durableId="1401902794">
    <w:abstractNumId w:val="16"/>
  </w:num>
  <w:num w:numId="18" w16cid:durableId="1174147603">
    <w:abstractNumId w:val="7"/>
  </w:num>
  <w:num w:numId="19" w16cid:durableId="857235403">
    <w:abstractNumId w:val="11"/>
  </w:num>
  <w:num w:numId="20" w16cid:durableId="97457959">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5A18"/>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4D0"/>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53"/>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4D"/>
    <w:rsid w:val="00067CF8"/>
    <w:rsid w:val="00070267"/>
    <w:rsid w:val="00070579"/>
    <w:rsid w:val="00071DA5"/>
    <w:rsid w:val="00072694"/>
    <w:rsid w:val="00073AAB"/>
    <w:rsid w:val="000741C8"/>
    <w:rsid w:val="00074BFF"/>
    <w:rsid w:val="00074D55"/>
    <w:rsid w:val="00074D7D"/>
    <w:rsid w:val="00075837"/>
    <w:rsid w:val="000759F7"/>
    <w:rsid w:val="0007613F"/>
    <w:rsid w:val="0007667B"/>
    <w:rsid w:val="00076E80"/>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4328"/>
    <w:rsid w:val="000A51F3"/>
    <w:rsid w:val="000A57BB"/>
    <w:rsid w:val="000A68E5"/>
    <w:rsid w:val="000A6B4D"/>
    <w:rsid w:val="000A6C50"/>
    <w:rsid w:val="000B175F"/>
    <w:rsid w:val="000B1AAA"/>
    <w:rsid w:val="000B2163"/>
    <w:rsid w:val="000B29D6"/>
    <w:rsid w:val="000B2BCD"/>
    <w:rsid w:val="000B2C66"/>
    <w:rsid w:val="000B3857"/>
    <w:rsid w:val="000B3B3F"/>
    <w:rsid w:val="000B467C"/>
    <w:rsid w:val="000B4C47"/>
    <w:rsid w:val="000B4FD8"/>
    <w:rsid w:val="000B586E"/>
    <w:rsid w:val="000B6354"/>
    <w:rsid w:val="000B6371"/>
    <w:rsid w:val="000B6FD4"/>
    <w:rsid w:val="000B6FE2"/>
    <w:rsid w:val="000B70FA"/>
    <w:rsid w:val="000B7E3D"/>
    <w:rsid w:val="000C0CB6"/>
    <w:rsid w:val="000C2F33"/>
    <w:rsid w:val="000C4836"/>
    <w:rsid w:val="000C4D34"/>
    <w:rsid w:val="000C4D89"/>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6F80"/>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96"/>
    <w:rsid w:val="000F35BF"/>
    <w:rsid w:val="000F384C"/>
    <w:rsid w:val="000F3EB3"/>
    <w:rsid w:val="000F41A8"/>
    <w:rsid w:val="000F5282"/>
    <w:rsid w:val="000F5D7B"/>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36DE"/>
    <w:rsid w:val="00174712"/>
    <w:rsid w:val="0017532F"/>
    <w:rsid w:val="001758ED"/>
    <w:rsid w:val="001769DC"/>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2EE"/>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0A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0D8"/>
    <w:rsid w:val="001E177E"/>
    <w:rsid w:val="001E18D4"/>
    <w:rsid w:val="001E1938"/>
    <w:rsid w:val="001E1DB8"/>
    <w:rsid w:val="001E202B"/>
    <w:rsid w:val="001E22CC"/>
    <w:rsid w:val="001E32C1"/>
    <w:rsid w:val="001E447C"/>
    <w:rsid w:val="001E5309"/>
    <w:rsid w:val="001E55EA"/>
    <w:rsid w:val="001E577A"/>
    <w:rsid w:val="001E6B28"/>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3DA4"/>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0C7"/>
    <w:rsid w:val="00245FC1"/>
    <w:rsid w:val="002462C1"/>
    <w:rsid w:val="0024657B"/>
    <w:rsid w:val="00246B2B"/>
    <w:rsid w:val="002472E8"/>
    <w:rsid w:val="00247CB9"/>
    <w:rsid w:val="0025046C"/>
    <w:rsid w:val="002510B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A7E7A"/>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36C"/>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A4C"/>
    <w:rsid w:val="00301B91"/>
    <w:rsid w:val="00301EC3"/>
    <w:rsid w:val="00302597"/>
    <w:rsid w:val="00302A97"/>
    <w:rsid w:val="00304042"/>
    <w:rsid w:val="0030479C"/>
    <w:rsid w:val="00305294"/>
    <w:rsid w:val="00305426"/>
    <w:rsid w:val="00305F39"/>
    <w:rsid w:val="00306861"/>
    <w:rsid w:val="0030712D"/>
    <w:rsid w:val="00307FD4"/>
    <w:rsid w:val="00307FD8"/>
    <w:rsid w:val="003101CD"/>
    <w:rsid w:val="003106DF"/>
    <w:rsid w:val="0031086A"/>
    <w:rsid w:val="003126FE"/>
    <w:rsid w:val="00313F98"/>
    <w:rsid w:val="00314BBB"/>
    <w:rsid w:val="0031586D"/>
    <w:rsid w:val="00315A18"/>
    <w:rsid w:val="00315F13"/>
    <w:rsid w:val="00315FE6"/>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70EC"/>
    <w:rsid w:val="003400FB"/>
    <w:rsid w:val="0034174F"/>
    <w:rsid w:val="0034177D"/>
    <w:rsid w:val="00341B72"/>
    <w:rsid w:val="00342221"/>
    <w:rsid w:val="003430DB"/>
    <w:rsid w:val="00343672"/>
    <w:rsid w:val="003438AB"/>
    <w:rsid w:val="0034412E"/>
    <w:rsid w:val="003446C6"/>
    <w:rsid w:val="00344FCC"/>
    <w:rsid w:val="00345127"/>
    <w:rsid w:val="00346962"/>
    <w:rsid w:val="00346EFD"/>
    <w:rsid w:val="00347042"/>
    <w:rsid w:val="00347A41"/>
    <w:rsid w:val="003507E1"/>
    <w:rsid w:val="00351B11"/>
    <w:rsid w:val="0035260E"/>
    <w:rsid w:val="00353771"/>
    <w:rsid w:val="00354B9D"/>
    <w:rsid w:val="0035629A"/>
    <w:rsid w:val="00357013"/>
    <w:rsid w:val="00357BC3"/>
    <w:rsid w:val="00360A25"/>
    <w:rsid w:val="003619D4"/>
    <w:rsid w:val="00362180"/>
    <w:rsid w:val="00362233"/>
    <w:rsid w:val="00362D2F"/>
    <w:rsid w:val="00363529"/>
    <w:rsid w:val="003635FF"/>
    <w:rsid w:val="00363775"/>
    <w:rsid w:val="00364139"/>
    <w:rsid w:val="00365E92"/>
    <w:rsid w:val="00366C05"/>
    <w:rsid w:val="003672B9"/>
    <w:rsid w:val="003675CF"/>
    <w:rsid w:val="00367971"/>
    <w:rsid w:val="00367F78"/>
    <w:rsid w:val="00367FE0"/>
    <w:rsid w:val="00370291"/>
    <w:rsid w:val="0037092E"/>
    <w:rsid w:val="003723A6"/>
    <w:rsid w:val="003729C9"/>
    <w:rsid w:val="00372C1A"/>
    <w:rsid w:val="00372C3C"/>
    <w:rsid w:val="00373494"/>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6B2"/>
    <w:rsid w:val="00395E78"/>
    <w:rsid w:val="00395F5F"/>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82D"/>
    <w:rsid w:val="003A7DDD"/>
    <w:rsid w:val="003B0BC8"/>
    <w:rsid w:val="003B27A4"/>
    <w:rsid w:val="003B394F"/>
    <w:rsid w:val="003B4132"/>
    <w:rsid w:val="003B46D5"/>
    <w:rsid w:val="003B6F03"/>
    <w:rsid w:val="003B783F"/>
    <w:rsid w:val="003B7846"/>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40B"/>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29"/>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33"/>
    <w:rsid w:val="00444BF7"/>
    <w:rsid w:val="00444EBB"/>
    <w:rsid w:val="00445FCF"/>
    <w:rsid w:val="0044699F"/>
    <w:rsid w:val="00446D39"/>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26"/>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3B64"/>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0143"/>
    <w:rsid w:val="004C1AFA"/>
    <w:rsid w:val="004C1E4D"/>
    <w:rsid w:val="004C1F8D"/>
    <w:rsid w:val="004C2195"/>
    <w:rsid w:val="004C23F7"/>
    <w:rsid w:val="004C32C1"/>
    <w:rsid w:val="004C3C6B"/>
    <w:rsid w:val="004C4D58"/>
    <w:rsid w:val="004C5330"/>
    <w:rsid w:val="004C7861"/>
    <w:rsid w:val="004C7CCB"/>
    <w:rsid w:val="004D0C37"/>
    <w:rsid w:val="004D0FA9"/>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20FE"/>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15B2"/>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387"/>
    <w:rsid w:val="005B45A9"/>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293A"/>
    <w:rsid w:val="005C31F2"/>
    <w:rsid w:val="005C363B"/>
    <w:rsid w:val="005C3AE3"/>
    <w:rsid w:val="005C42FA"/>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5F7817"/>
    <w:rsid w:val="006003C4"/>
    <w:rsid w:val="00601674"/>
    <w:rsid w:val="006019D6"/>
    <w:rsid w:val="00602CF9"/>
    <w:rsid w:val="0060316D"/>
    <w:rsid w:val="006032E4"/>
    <w:rsid w:val="00603AC6"/>
    <w:rsid w:val="00604B9C"/>
    <w:rsid w:val="00604BAD"/>
    <w:rsid w:val="00604D63"/>
    <w:rsid w:val="00604E5D"/>
    <w:rsid w:val="00605551"/>
    <w:rsid w:val="00605A6B"/>
    <w:rsid w:val="00605B8C"/>
    <w:rsid w:val="006064CB"/>
    <w:rsid w:val="00606AC8"/>
    <w:rsid w:val="0060723A"/>
    <w:rsid w:val="006072E7"/>
    <w:rsid w:val="006079D5"/>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581"/>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1EE3"/>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65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1655"/>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288"/>
    <w:rsid w:val="00712D70"/>
    <w:rsid w:val="007138FC"/>
    <w:rsid w:val="00713D83"/>
    <w:rsid w:val="00714498"/>
    <w:rsid w:val="007149E0"/>
    <w:rsid w:val="00714CA8"/>
    <w:rsid w:val="0071566D"/>
    <w:rsid w:val="00716B72"/>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68A"/>
    <w:rsid w:val="0075179B"/>
    <w:rsid w:val="00751C78"/>
    <w:rsid w:val="00751E6D"/>
    <w:rsid w:val="007522FC"/>
    <w:rsid w:val="00752732"/>
    <w:rsid w:val="00752FD1"/>
    <w:rsid w:val="007530BA"/>
    <w:rsid w:val="007530EC"/>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229"/>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4B7"/>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31F6"/>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AC6"/>
    <w:rsid w:val="007E0DCE"/>
    <w:rsid w:val="007E0F1C"/>
    <w:rsid w:val="007E11B6"/>
    <w:rsid w:val="007E11D1"/>
    <w:rsid w:val="007E12B1"/>
    <w:rsid w:val="007E19A8"/>
    <w:rsid w:val="007E1E47"/>
    <w:rsid w:val="007E2862"/>
    <w:rsid w:val="007E33C8"/>
    <w:rsid w:val="007E367B"/>
    <w:rsid w:val="007E36E6"/>
    <w:rsid w:val="007E3C71"/>
    <w:rsid w:val="007E3D2D"/>
    <w:rsid w:val="007E4541"/>
    <w:rsid w:val="007E481E"/>
    <w:rsid w:val="007E4B62"/>
    <w:rsid w:val="007E4C88"/>
    <w:rsid w:val="007E6756"/>
    <w:rsid w:val="007E6883"/>
    <w:rsid w:val="007E6F72"/>
    <w:rsid w:val="007E70AB"/>
    <w:rsid w:val="007E78DE"/>
    <w:rsid w:val="007F0B79"/>
    <w:rsid w:val="007F0FDB"/>
    <w:rsid w:val="007F109D"/>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8CB"/>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AE2"/>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6FD6"/>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24DD"/>
    <w:rsid w:val="008838A1"/>
    <w:rsid w:val="0088438B"/>
    <w:rsid w:val="008846B4"/>
    <w:rsid w:val="008848C4"/>
    <w:rsid w:val="008853DC"/>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AE0"/>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59E"/>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9C1"/>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C7B7D"/>
    <w:rsid w:val="009D03D6"/>
    <w:rsid w:val="009D1DB4"/>
    <w:rsid w:val="009D2B04"/>
    <w:rsid w:val="009D4404"/>
    <w:rsid w:val="009D4E5F"/>
    <w:rsid w:val="009D4E70"/>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D45"/>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549"/>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B73"/>
    <w:rsid w:val="00A77D39"/>
    <w:rsid w:val="00A8162D"/>
    <w:rsid w:val="00A81856"/>
    <w:rsid w:val="00A82D12"/>
    <w:rsid w:val="00A838C4"/>
    <w:rsid w:val="00A84998"/>
    <w:rsid w:val="00A85874"/>
    <w:rsid w:val="00A85917"/>
    <w:rsid w:val="00A87A97"/>
    <w:rsid w:val="00A90027"/>
    <w:rsid w:val="00A90111"/>
    <w:rsid w:val="00A90175"/>
    <w:rsid w:val="00A9096F"/>
    <w:rsid w:val="00A91140"/>
    <w:rsid w:val="00A92147"/>
    <w:rsid w:val="00A92302"/>
    <w:rsid w:val="00A92C4E"/>
    <w:rsid w:val="00A938BC"/>
    <w:rsid w:val="00A94A18"/>
    <w:rsid w:val="00A95FA3"/>
    <w:rsid w:val="00A960D4"/>
    <w:rsid w:val="00AA0838"/>
    <w:rsid w:val="00AA1A7C"/>
    <w:rsid w:val="00AA1FDB"/>
    <w:rsid w:val="00AA2174"/>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60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2C5"/>
    <w:rsid w:val="00B0082E"/>
    <w:rsid w:val="00B0139C"/>
    <w:rsid w:val="00B01EF4"/>
    <w:rsid w:val="00B02CE6"/>
    <w:rsid w:val="00B02F93"/>
    <w:rsid w:val="00B039C4"/>
    <w:rsid w:val="00B04613"/>
    <w:rsid w:val="00B04BD0"/>
    <w:rsid w:val="00B04D6F"/>
    <w:rsid w:val="00B0574C"/>
    <w:rsid w:val="00B05F33"/>
    <w:rsid w:val="00B07229"/>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8EC"/>
    <w:rsid w:val="00B54AC4"/>
    <w:rsid w:val="00B55D49"/>
    <w:rsid w:val="00B56A15"/>
    <w:rsid w:val="00B5786C"/>
    <w:rsid w:val="00B57FF5"/>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3E2"/>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F6D"/>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76A"/>
    <w:rsid w:val="00BE6DB0"/>
    <w:rsid w:val="00BE6EF6"/>
    <w:rsid w:val="00BE7D61"/>
    <w:rsid w:val="00BE7D7C"/>
    <w:rsid w:val="00BF04A1"/>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37F5"/>
    <w:rsid w:val="00C14720"/>
    <w:rsid w:val="00C149F4"/>
    <w:rsid w:val="00C15DCF"/>
    <w:rsid w:val="00C17627"/>
    <w:rsid w:val="00C17AF0"/>
    <w:rsid w:val="00C17DD2"/>
    <w:rsid w:val="00C20025"/>
    <w:rsid w:val="00C20A9C"/>
    <w:rsid w:val="00C20B80"/>
    <w:rsid w:val="00C217F8"/>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27D"/>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1ECD"/>
    <w:rsid w:val="00C52516"/>
    <w:rsid w:val="00C52B3F"/>
    <w:rsid w:val="00C5348C"/>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FAB"/>
    <w:rsid w:val="00C724F4"/>
    <w:rsid w:val="00C725F8"/>
    <w:rsid w:val="00C72AAA"/>
    <w:rsid w:val="00C72EB2"/>
    <w:rsid w:val="00C731AA"/>
    <w:rsid w:val="00C735D7"/>
    <w:rsid w:val="00C739CF"/>
    <w:rsid w:val="00C74124"/>
    <w:rsid w:val="00C74C54"/>
    <w:rsid w:val="00C7595D"/>
    <w:rsid w:val="00C75B8F"/>
    <w:rsid w:val="00C805F0"/>
    <w:rsid w:val="00C812D1"/>
    <w:rsid w:val="00C82E82"/>
    <w:rsid w:val="00C834C1"/>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C78B3"/>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3F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B7D"/>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1DEB"/>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8DC"/>
    <w:rsid w:val="00D53BEE"/>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49EE"/>
    <w:rsid w:val="00DA571E"/>
    <w:rsid w:val="00DA613D"/>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649"/>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08"/>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8E6"/>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1A49"/>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2B5"/>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2F72"/>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4B3"/>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AFF"/>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A742D"/>
    <w:rsid w:val="00FA77AE"/>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0CCB"/>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65E3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eelis.hannu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2084</TotalTime>
  <Pages>4</Pages>
  <Words>1910</Words>
  <Characters>11079</Characters>
  <Application>Microsoft Office Word</Application>
  <DocSecurity>0</DocSecurity>
  <Lines>92</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12964</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1664</cp:revision>
  <cp:lastPrinted>2009-10-14T12:22:00Z</cp:lastPrinted>
  <dcterms:created xsi:type="dcterms:W3CDTF">2023-08-14T09:20:00Z</dcterms:created>
  <dcterms:modified xsi:type="dcterms:W3CDTF">2025-03-12T10:53:00Z</dcterms:modified>
</cp:coreProperties>
</file>